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355" w:rsidRPr="00AA53BF" w:rsidRDefault="00536355" w:rsidP="00536355">
      <w:pPr>
        <w:jc w:val="center"/>
        <w:rPr>
          <w:b/>
          <w:sz w:val="28"/>
          <w:szCs w:val="28"/>
        </w:rPr>
      </w:pPr>
      <w:r w:rsidRPr="00AA53BF">
        <w:rPr>
          <w:b/>
          <w:sz w:val="28"/>
          <w:szCs w:val="28"/>
        </w:rPr>
        <w:t>Объявление конкурса</w:t>
      </w:r>
    </w:p>
    <w:p w:rsidR="00536355" w:rsidRPr="00AA53BF" w:rsidRDefault="00536355" w:rsidP="00536355">
      <w:pPr>
        <w:jc w:val="center"/>
        <w:rPr>
          <w:b/>
          <w:sz w:val="28"/>
          <w:szCs w:val="28"/>
        </w:rPr>
      </w:pPr>
      <w:r w:rsidRPr="00AA53BF">
        <w:rPr>
          <w:b/>
          <w:sz w:val="28"/>
          <w:szCs w:val="28"/>
        </w:rPr>
        <w:t>для замещения вакантн</w:t>
      </w:r>
      <w:r w:rsidR="00177A99">
        <w:rPr>
          <w:b/>
          <w:sz w:val="28"/>
          <w:szCs w:val="28"/>
        </w:rPr>
        <w:t>ых</w:t>
      </w:r>
      <w:r w:rsidRPr="00AA53BF">
        <w:rPr>
          <w:b/>
          <w:sz w:val="28"/>
          <w:szCs w:val="28"/>
        </w:rPr>
        <w:t xml:space="preserve"> должност</w:t>
      </w:r>
      <w:r w:rsidR="00177A99">
        <w:rPr>
          <w:b/>
          <w:sz w:val="28"/>
          <w:szCs w:val="28"/>
        </w:rPr>
        <w:t>ей</w:t>
      </w:r>
      <w:r w:rsidRPr="00AA53BF">
        <w:rPr>
          <w:b/>
          <w:sz w:val="28"/>
          <w:szCs w:val="28"/>
        </w:rPr>
        <w:t xml:space="preserve"> государственной гражданской службы Управления Федеральной службы по надзору в сфере связи, информационных технологий и массовых коммуникаций по Ивановской области</w:t>
      </w:r>
    </w:p>
    <w:p w:rsidR="00536355" w:rsidRPr="00AA53BF" w:rsidRDefault="00536355" w:rsidP="00536355">
      <w:pPr>
        <w:jc w:val="both"/>
        <w:rPr>
          <w:b/>
          <w:bCs/>
          <w:sz w:val="28"/>
          <w:szCs w:val="28"/>
        </w:rPr>
      </w:pP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sz w:val="28"/>
          <w:szCs w:val="28"/>
        </w:rPr>
      </w:pPr>
      <w:r w:rsidRPr="00AA53BF">
        <w:rPr>
          <w:color w:val="000000"/>
          <w:sz w:val="28"/>
          <w:szCs w:val="28"/>
        </w:rPr>
        <w:t>Управление Федеральной службы по надзору в сфере связи, информационных технологий и массовых коммуникаций по Ивановской области объявляет о приёме документов граждан и гражданских служащих Управления для участия в конкурсе на замещение вакантных должностей государственной гражданской службы Российской Федерации.</w:t>
      </w:r>
    </w:p>
    <w:p w:rsidR="00536355" w:rsidRPr="00AA53BF" w:rsidRDefault="00536355" w:rsidP="00536355">
      <w:pPr>
        <w:jc w:val="both"/>
        <w:rPr>
          <w:b/>
          <w:bCs/>
          <w:sz w:val="28"/>
          <w:szCs w:val="28"/>
        </w:rPr>
      </w:pPr>
    </w:p>
    <w:p w:rsidR="00536355" w:rsidRPr="00AA53BF" w:rsidRDefault="00536355" w:rsidP="00177A99">
      <w:pPr>
        <w:ind w:firstLine="708"/>
        <w:jc w:val="both"/>
        <w:rPr>
          <w:b/>
          <w:bCs/>
          <w:sz w:val="28"/>
          <w:szCs w:val="28"/>
        </w:rPr>
      </w:pPr>
      <w:r w:rsidRPr="00AA53BF">
        <w:rPr>
          <w:b/>
          <w:bCs/>
          <w:sz w:val="28"/>
          <w:szCs w:val="28"/>
        </w:rPr>
        <w:t>старшая группа должностей категории «специалисты»:</w:t>
      </w:r>
    </w:p>
    <w:p w:rsidR="00536355" w:rsidRPr="00AA53BF" w:rsidRDefault="00536355" w:rsidP="00536355">
      <w:pPr>
        <w:jc w:val="both"/>
        <w:rPr>
          <w:b/>
          <w:bCs/>
          <w:sz w:val="28"/>
          <w:szCs w:val="28"/>
        </w:rPr>
      </w:pPr>
    </w:p>
    <w:p w:rsidR="00B01A1B" w:rsidRDefault="00536355" w:rsidP="00177A99">
      <w:pPr>
        <w:ind w:firstLine="708"/>
        <w:jc w:val="both"/>
        <w:rPr>
          <w:b/>
          <w:bCs/>
          <w:sz w:val="28"/>
          <w:szCs w:val="28"/>
        </w:rPr>
      </w:pPr>
      <w:r w:rsidRPr="00AA53BF">
        <w:rPr>
          <w:b/>
          <w:bCs/>
          <w:sz w:val="28"/>
          <w:szCs w:val="28"/>
        </w:rPr>
        <w:t>- специалист-эксперт отд</w:t>
      </w:r>
      <w:r w:rsidR="00AB35A8">
        <w:rPr>
          <w:b/>
          <w:bCs/>
          <w:sz w:val="28"/>
          <w:szCs w:val="28"/>
        </w:rPr>
        <w:t>ела по защите прав субъектов пе</w:t>
      </w:r>
      <w:r w:rsidRPr="00AA53BF">
        <w:rPr>
          <w:b/>
          <w:bCs/>
          <w:sz w:val="28"/>
          <w:szCs w:val="28"/>
        </w:rPr>
        <w:t>рсональных данных</w:t>
      </w:r>
      <w:r w:rsidR="00177A99">
        <w:rPr>
          <w:b/>
          <w:bCs/>
          <w:sz w:val="28"/>
          <w:szCs w:val="28"/>
        </w:rPr>
        <w:t>, контроля и надзора в сфере связи</w:t>
      </w:r>
      <w:r w:rsidR="00B01A1B">
        <w:rPr>
          <w:b/>
          <w:bCs/>
          <w:sz w:val="28"/>
          <w:szCs w:val="28"/>
        </w:rPr>
        <w:t xml:space="preserve"> (контроль и надзор в области почтовой связи);</w:t>
      </w:r>
    </w:p>
    <w:p w:rsidR="00B01A1B" w:rsidRPr="002A1D7A" w:rsidRDefault="00B01A1B" w:rsidP="00B01A1B">
      <w:pPr>
        <w:ind w:firstLine="708"/>
        <w:jc w:val="both"/>
        <w:rPr>
          <w:b/>
          <w:bCs/>
          <w:sz w:val="28"/>
          <w:szCs w:val="28"/>
        </w:rPr>
      </w:pPr>
      <w:r w:rsidRPr="00AA53BF">
        <w:rPr>
          <w:b/>
          <w:bCs/>
          <w:sz w:val="28"/>
          <w:szCs w:val="28"/>
        </w:rPr>
        <w:t>- специалист-эксперт отд</w:t>
      </w:r>
      <w:r>
        <w:rPr>
          <w:b/>
          <w:bCs/>
          <w:sz w:val="28"/>
          <w:szCs w:val="28"/>
        </w:rPr>
        <w:t>ела по защите прав субъектов пе</w:t>
      </w:r>
      <w:r w:rsidRPr="00AA53BF">
        <w:rPr>
          <w:b/>
          <w:bCs/>
          <w:sz w:val="28"/>
          <w:szCs w:val="28"/>
        </w:rPr>
        <w:t>рсональных данных</w:t>
      </w:r>
      <w:r>
        <w:rPr>
          <w:b/>
          <w:bCs/>
          <w:sz w:val="28"/>
          <w:szCs w:val="28"/>
        </w:rPr>
        <w:t>, контроля и надзора в сфере связи (</w:t>
      </w:r>
      <w:r w:rsidR="002A1D7A" w:rsidRPr="002A1D7A">
        <w:rPr>
          <w:b/>
          <w:color w:val="00000A"/>
          <w:sz w:val="28"/>
          <w:szCs w:val="28"/>
        </w:rPr>
        <w:t>регулирование средств связи и нумерации</w:t>
      </w:r>
      <w:r w:rsidRPr="002A1D7A">
        <w:rPr>
          <w:b/>
          <w:bCs/>
          <w:sz w:val="28"/>
          <w:szCs w:val="28"/>
        </w:rPr>
        <w:t>);</w:t>
      </w:r>
    </w:p>
    <w:p w:rsidR="00536355" w:rsidRPr="00AA53BF" w:rsidRDefault="00536355" w:rsidP="00536355">
      <w:pPr>
        <w:ind w:firstLine="709"/>
        <w:jc w:val="both"/>
        <w:rPr>
          <w:bCs/>
          <w:sz w:val="28"/>
          <w:szCs w:val="28"/>
        </w:rPr>
      </w:pP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rStyle w:val="a4"/>
          <w:rFonts w:eastAsia="SimSun"/>
          <w:color w:val="000000"/>
          <w:sz w:val="28"/>
          <w:szCs w:val="28"/>
        </w:rPr>
      </w:pPr>
      <w:r w:rsidRPr="00AA53BF">
        <w:rPr>
          <w:rStyle w:val="a4"/>
          <w:rFonts w:eastAsia="SimSun"/>
          <w:color w:val="000000"/>
          <w:sz w:val="28"/>
          <w:szCs w:val="28"/>
        </w:rPr>
        <w:t>Место и время приёма документов:</w:t>
      </w: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rStyle w:val="a4"/>
          <w:rFonts w:eastAsia="SimSun"/>
          <w:b w:val="0"/>
          <w:color w:val="000000"/>
          <w:sz w:val="28"/>
          <w:szCs w:val="28"/>
        </w:rPr>
      </w:pP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>Управление Федеральной службы по надзору в сфере связи, информационных технологий и массовых коммуникаций по Ивановской области (Управление Роскомнадзора по Ивановской области):</w:t>
      </w: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rStyle w:val="a4"/>
          <w:rFonts w:eastAsia="SimSun"/>
          <w:b w:val="0"/>
          <w:color w:val="000000"/>
          <w:sz w:val="28"/>
          <w:szCs w:val="28"/>
        </w:rPr>
      </w:pP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rStyle w:val="a4"/>
          <w:rFonts w:eastAsia="SimSun"/>
          <w:b w:val="0"/>
          <w:color w:val="000000"/>
          <w:sz w:val="28"/>
          <w:szCs w:val="28"/>
        </w:rPr>
      </w:pPr>
      <w:r w:rsidRPr="00AA53BF">
        <w:rPr>
          <w:rStyle w:val="a4"/>
          <w:rFonts w:eastAsia="SimSun"/>
          <w:b w:val="0"/>
          <w:color w:val="000000"/>
          <w:sz w:val="28"/>
          <w:szCs w:val="28"/>
        </w:rPr>
        <w:t>Адрес</w:t>
      </w:r>
      <w:r w:rsidRPr="00AA53BF">
        <w:rPr>
          <w:color w:val="000000"/>
          <w:sz w:val="28"/>
          <w:szCs w:val="28"/>
        </w:rPr>
        <w:t>: 153012, г. Иваново, ул. Советская, д. 49, 2 эт.</w:t>
      </w: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rStyle w:val="a4"/>
          <w:rFonts w:eastAsia="SimSun"/>
          <w:b w:val="0"/>
          <w:color w:val="000000"/>
          <w:sz w:val="28"/>
          <w:szCs w:val="28"/>
        </w:rPr>
      </w:pPr>
      <w:r w:rsidRPr="00AA53BF">
        <w:rPr>
          <w:rStyle w:val="a4"/>
          <w:rFonts w:eastAsia="SimSun"/>
          <w:b w:val="0"/>
          <w:color w:val="000000"/>
          <w:sz w:val="28"/>
          <w:szCs w:val="28"/>
        </w:rPr>
        <w:t>Контактные телефоны:</w:t>
      </w:r>
      <w:r w:rsidRPr="00AA53BF">
        <w:rPr>
          <w:color w:val="000000"/>
          <w:sz w:val="28"/>
          <w:szCs w:val="28"/>
        </w:rPr>
        <w:t> (493) 226-76-47, (493) 226-76-50</w:t>
      </w: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rStyle w:val="a4"/>
          <w:rFonts w:eastAsia="SimSun"/>
          <w:b w:val="0"/>
          <w:color w:val="000000"/>
          <w:sz w:val="28"/>
          <w:szCs w:val="28"/>
        </w:rPr>
      </w:pPr>
      <w:r w:rsidRPr="00AA53BF">
        <w:rPr>
          <w:rStyle w:val="a4"/>
          <w:rFonts w:eastAsia="SimSun"/>
          <w:b w:val="0"/>
          <w:color w:val="000000"/>
          <w:sz w:val="28"/>
          <w:szCs w:val="28"/>
        </w:rPr>
        <w:t xml:space="preserve">Адрес электронной почты: </w:t>
      </w:r>
      <w:hyperlink r:id="rId7" w:history="1">
        <w:r w:rsidRPr="00AA53BF">
          <w:rPr>
            <w:rStyle w:val="af2"/>
            <w:sz w:val="28"/>
            <w:szCs w:val="28"/>
            <w:lang w:bidi="hi-IN"/>
          </w:rPr>
          <w:t>rsockanc37@rsoc.ru</w:t>
        </w:r>
      </w:hyperlink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rStyle w:val="a4"/>
          <w:rFonts w:eastAsia="SimSun"/>
          <w:b w:val="0"/>
          <w:color w:val="000000"/>
          <w:sz w:val="28"/>
          <w:szCs w:val="28"/>
        </w:rPr>
      </w:pP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A53BF">
        <w:rPr>
          <w:rStyle w:val="a4"/>
          <w:rFonts w:eastAsia="SimSun"/>
          <w:b w:val="0"/>
          <w:color w:val="000000"/>
          <w:sz w:val="28"/>
          <w:szCs w:val="28"/>
        </w:rPr>
        <w:t>График приема документов:</w:t>
      </w: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>Вторник с 10.00-12.00</w:t>
      </w: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>Среда с 15.00-17.00</w:t>
      </w: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>Четверг с 10.00-12.00</w:t>
      </w: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>Перерыв на обед: 13.00-13.45</w:t>
      </w: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>Выходные дни: суббота, воскресенье.</w:t>
      </w: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sz w:val="28"/>
          <w:szCs w:val="28"/>
        </w:rPr>
      </w:pPr>
      <w:r w:rsidRPr="00AA53BF">
        <w:rPr>
          <w:color w:val="000000"/>
          <w:sz w:val="28"/>
          <w:szCs w:val="28"/>
        </w:rPr>
        <w:t xml:space="preserve">Документы для участия в конкурсе принимаются </w:t>
      </w:r>
      <w:r w:rsidRPr="00AA53BF">
        <w:rPr>
          <w:rStyle w:val="a4"/>
          <w:rFonts w:eastAsia="SimSun"/>
          <w:b w:val="0"/>
          <w:color w:val="000000"/>
          <w:sz w:val="28"/>
          <w:szCs w:val="28"/>
        </w:rPr>
        <w:t xml:space="preserve">с </w:t>
      </w:r>
      <w:r w:rsidR="00F717EA">
        <w:rPr>
          <w:rStyle w:val="a4"/>
          <w:rFonts w:eastAsia="SimSun"/>
          <w:b w:val="0"/>
          <w:color w:val="000000"/>
          <w:sz w:val="28"/>
          <w:szCs w:val="28"/>
        </w:rPr>
        <w:t>21</w:t>
      </w:r>
      <w:r w:rsidRPr="00B01A1B">
        <w:rPr>
          <w:rStyle w:val="a4"/>
          <w:rFonts w:eastAsia="SimSun"/>
          <w:b w:val="0"/>
          <w:color w:val="000000"/>
          <w:sz w:val="28"/>
          <w:szCs w:val="28"/>
        </w:rPr>
        <w:t xml:space="preserve"> </w:t>
      </w:r>
      <w:r w:rsidR="00AB35A8" w:rsidRPr="00B01A1B">
        <w:rPr>
          <w:rStyle w:val="a4"/>
          <w:rFonts w:eastAsia="SimSun"/>
          <w:b w:val="0"/>
          <w:color w:val="000000"/>
          <w:sz w:val="28"/>
          <w:szCs w:val="28"/>
        </w:rPr>
        <w:t>мая</w:t>
      </w:r>
      <w:r w:rsidRPr="00B01A1B">
        <w:rPr>
          <w:rStyle w:val="a4"/>
          <w:rFonts w:eastAsia="SimSun"/>
          <w:b w:val="0"/>
          <w:color w:val="000000"/>
          <w:sz w:val="28"/>
          <w:szCs w:val="28"/>
        </w:rPr>
        <w:t xml:space="preserve"> 202</w:t>
      </w:r>
      <w:r w:rsidR="00AB35A8" w:rsidRPr="00B01A1B">
        <w:rPr>
          <w:rStyle w:val="a4"/>
          <w:rFonts w:eastAsia="SimSun"/>
          <w:b w:val="0"/>
          <w:color w:val="000000"/>
          <w:sz w:val="28"/>
          <w:szCs w:val="28"/>
        </w:rPr>
        <w:t>1</w:t>
      </w:r>
      <w:r w:rsidRPr="00B01A1B">
        <w:rPr>
          <w:rStyle w:val="a4"/>
          <w:rFonts w:eastAsia="SimSun"/>
          <w:b w:val="0"/>
          <w:color w:val="000000"/>
          <w:sz w:val="28"/>
          <w:szCs w:val="28"/>
        </w:rPr>
        <w:t xml:space="preserve"> г. до </w:t>
      </w:r>
      <w:r w:rsidR="00AB35A8" w:rsidRPr="00B01A1B">
        <w:rPr>
          <w:rStyle w:val="a4"/>
          <w:rFonts w:eastAsia="SimSun"/>
          <w:b w:val="0"/>
          <w:color w:val="000000"/>
          <w:sz w:val="28"/>
          <w:szCs w:val="28"/>
        </w:rPr>
        <w:t>1</w:t>
      </w:r>
      <w:r w:rsidRPr="00B01A1B">
        <w:rPr>
          <w:rStyle w:val="a4"/>
          <w:rFonts w:eastAsia="SimSun"/>
          <w:b w:val="0"/>
          <w:color w:val="000000"/>
          <w:sz w:val="28"/>
          <w:szCs w:val="28"/>
        </w:rPr>
        <w:t xml:space="preserve">0 </w:t>
      </w:r>
      <w:r w:rsidR="00AB35A8" w:rsidRPr="00B01A1B">
        <w:rPr>
          <w:rStyle w:val="a4"/>
          <w:rFonts w:eastAsia="SimSun"/>
          <w:b w:val="0"/>
          <w:color w:val="000000"/>
          <w:sz w:val="28"/>
          <w:szCs w:val="28"/>
        </w:rPr>
        <w:t>июня</w:t>
      </w:r>
      <w:r w:rsidRPr="00B01A1B">
        <w:rPr>
          <w:rStyle w:val="a4"/>
          <w:rFonts w:eastAsia="SimSun"/>
          <w:b w:val="0"/>
          <w:color w:val="000000"/>
          <w:sz w:val="28"/>
          <w:szCs w:val="28"/>
        </w:rPr>
        <w:t xml:space="preserve"> 202</w:t>
      </w:r>
      <w:r w:rsidR="00AB35A8" w:rsidRPr="00B01A1B">
        <w:rPr>
          <w:rStyle w:val="a4"/>
          <w:rFonts w:eastAsia="SimSun"/>
          <w:b w:val="0"/>
          <w:color w:val="000000"/>
          <w:sz w:val="28"/>
          <w:szCs w:val="28"/>
        </w:rPr>
        <w:t>1</w:t>
      </w:r>
      <w:r w:rsidRPr="00B01A1B">
        <w:rPr>
          <w:rStyle w:val="a4"/>
          <w:rFonts w:eastAsia="SimSun"/>
          <w:b w:val="0"/>
          <w:color w:val="000000"/>
          <w:sz w:val="28"/>
          <w:szCs w:val="28"/>
        </w:rPr>
        <w:t xml:space="preserve"> г. включительно.</w:t>
      </w:r>
    </w:p>
    <w:p w:rsidR="00536355" w:rsidRPr="00AA53BF" w:rsidRDefault="00536355" w:rsidP="00536355">
      <w:pPr>
        <w:pStyle w:val="a8"/>
        <w:spacing w:after="0" w:line="240" w:lineRule="auto"/>
        <w:jc w:val="both"/>
        <w:rPr>
          <w:sz w:val="28"/>
          <w:szCs w:val="28"/>
        </w:rPr>
      </w:pP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rStyle w:val="a4"/>
          <w:rFonts w:eastAsia="SimSun"/>
          <w:b w:val="0"/>
          <w:color w:val="FF0000"/>
          <w:sz w:val="28"/>
          <w:szCs w:val="28"/>
        </w:rPr>
      </w:pPr>
      <w:r w:rsidRPr="00AA53BF">
        <w:rPr>
          <w:rStyle w:val="a4"/>
          <w:rFonts w:eastAsia="SimSun"/>
          <w:b w:val="0"/>
          <w:color w:val="FF0000"/>
          <w:sz w:val="28"/>
          <w:szCs w:val="28"/>
        </w:rPr>
        <w:t xml:space="preserve">В связи с угрозой распространения COVID-19 время приема документов ограничено и осуществляется строго в соответствии с графиком приема документов по предварительному звонку!  </w:t>
      </w:r>
      <w:r w:rsidRPr="00AA53BF">
        <w:rPr>
          <w:color w:val="FF0000"/>
          <w:sz w:val="28"/>
          <w:szCs w:val="28"/>
        </w:rPr>
        <w:t>(493) 226-76-50</w:t>
      </w:r>
    </w:p>
    <w:p w:rsidR="00536355" w:rsidRPr="00AA53BF" w:rsidRDefault="00536355" w:rsidP="00536355">
      <w:pPr>
        <w:pStyle w:val="a8"/>
        <w:spacing w:after="0" w:line="240" w:lineRule="auto"/>
        <w:ind w:firstLine="709"/>
        <w:jc w:val="both"/>
        <w:rPr>
          <w:color w:val="FF0000"/>
          <w:sz w:val="28"/>
          <w:szCs w:val="28"/>
        </w:rPr>
      </w:pPr>
      <w:r w:rsidRPr="00AA53BF">
        <w:rPr>
          <w:rStyle w:val="a4"/>
          <w:rFonts w:eastAsia="SimSun"/>
          <w:b w:val="0"/>
          <w:color w:val="FF0000"/>
          <w:sz w:val="28"/>
          <w:szCs w:val="28"/>
        </w:rPr>
        <w:t xml:space="preserve">Вход посетителям в здание </w:t>
      </w:r>
      <w:r w:rsidRPr="00AA53BF">
        <w:rPr>
          <w:color w:val="FF0000"/>
          <w:sz w:val="28"/>
          <w:szCs w:val="28"/>
        </w:rPr>
        <w:t>Управление Роскомнадзора по Ивановской области</w:t>
      </w:r>
      <w:r w:rsidRPr="00AA53BF">
        <w:rPr>
          <w:rStyle w:val="a4"/>
          <w:rFonts w:eastAsia="SimSun"/>
          <w:b w:val="0"/>
          <w:color w:val="FF0000"/>
          <w:sz w:val="28"/>
          <w:szCs w:val="28"/>
        </w:rPr>
        <w:t xml:space="preserve"> разрешается только в масках и перчатках!</w:t>
      </w:r>
    </w:p>
    <w:p w:rsidR="00536355" w:rsidRPr="00AA53BF" w:rsidRDefault="00536355" w:rsidP="00536355">
      <w:pPr>
        <w:pStyle w:val="a8"/>
        <w:spacing w:after="0" w:line="240" w:lineRule="auto"/>
        <w:jc w:val="both"/>
        <w:rPr>
          <w:sz w:val="28"/>
          <w:szCs w:val="28"/>
        </w:rPr>
      </w:pPr>
    </w:p>
    <w:p w:rsidR="00536355" w:rsidRPr="00AA53BF" w:rsidRDefault="00536355" w:rsidP="00536355">
      <w:pPr>
        <w:widowControl w:val="0"/>
        <w:suppressLineNumbers/>
        <w:ind w:firstLine="708"/>
        <w:textAlignment w:val="baseline"/>
        <w:rPr>
          <w:rFonts w:eastAsia="Andale Sans UI"/>
          <w:bCs/>
          <w:sz w:val="28"/>
          <w:szCs w:val="28"/>
          <w:lang w:eastAsia="en-US" w:bidi="en-US"/>
        </w:rPr>
      </w:pPr>
      <w:r w:rsidRPr="00AA53BF">
        <w:rPr>
          <w:rFonts w:eastAsia="Andale Sans UI"/>
          <w:bCs/>
          <w:sz w:val="28"/>
          <w:szCs w:val="28"/>
          <w:lang w:eastAsia="en-US" w:bidi="en-US"/>
        </w:rPr>
        <w:t xml:space="preserve">Документы представляются в </w:t>
      </w:r>
      <w:r w:rsidRPr="00AA53BF">
        <w:rPr>
          <w:color w:val="000000"/>
          <w:sz w:val="28"/>
          <w:szCs w:val="28"/>
        </w:rPr>
        <w:t>Управление Роскомнадзора по Ивановской области</w:t>
      </w:r>
      <w:r w:rsidRPr="00AA53BF">
        <w:rPr>
          <w:rFonts w:eastAsia="Andale Sans UI"/>
          <w:bCs/>
          <w:sz w:val="28"/>
          <w:szCs w:val="28"/>
          <w:lang w:val="en-US" w:eastAsia="en-US" w:bidi="en-US"/>
        </w:rPr>
        <w:t> </w:t>
      </w:r>
      <w:r w:rsidRPr="00AA53BF">
        <w:rPr>
          <w:rFonts w:eastAsia="Andale Sans UI"/>
          <w:bCs/>
          <w:sz w:val="28"/>
          <w:szCs w:val="28"/>
          <w:lang w:eastAsia="en-US" w:bidi="en-US"/>
        </w:rPr>
        <w:t xml:space="preserve"> гражданином (гражданским служащим):</w:t>
      </w:r>
    </w:p>
    <w:p w:rsidR="00536355" w:rsidRPr="00AA53BF" w:rsidRDefault="00A574D1" w:rsidP="00DA64EE">
      <w:pPr>
        <w:widowControl w:val="0"/>
        <w:suppressLineNumbers/>
        <w:ind w:firstLine="708"/>
        <w:textAlignment w:val="baseline"/>
        <w:rPr>
          <w:rFonts w:eastAsia="Andale Sans UI"/>
          <w:bCs/>
          <w:sz w:val="28"/>
          <w:szCs w:val="28"/>
          <w:lang w:eastAsia="en-US" w:bidi="en-US"/>
        </w:rPr>
      </w:pPr>
      <w:r w:rsidRPr="00AA53BF">
        <w:rPr>
          <w:rFonts w:eastAsia="Andale Sans UI"/>
          <w:bCs/>
          <w:sz w:val="28"/>
          <w:szCs w:val="28"/>
          <w:lang w:eastAsia="en-US" w:bidi="en-US"/>
        </w:rPr>
        <w:t>- лично;</w:t>
      </w:r>
    </w:p>
    <w:p w:rsidR="00536355" w:rsidRPr="00AA53BF" w:rsidRDefault="00536355" w:rsidP="00DA64EE">
      <w:pPr>
        <w:widowControl w:val="0"/>
        <w:suppressLineNumbers/>
        <w:ind w:firstLine="708"/>
        <w:textAlignment w:val="baseline"/>
        <w:rPr>
          <w:rFonts w:eastAsia="Andale Sans UI"/>
          <w:bCs/>
          <w:sz w:val="28"/>
          <w:szCs w:val="28"/>
          <w:lang w:eastAsia="en-US" w:bidi="en-US"/>
        </w:rPr>
      </w:pPr>
      <w:r w:rsidRPr="00AA53BF">
        <w:rPr>
          <w:rFonts w:eastAsia="Andale Sans UI"/>
          <w:bCs/>
          <w:sz w:val="28"/>
          <w:szCs w:val="28"/>
          <w:lang w:eastAsia="en-US" w:bidi="en-US"/>
        </w:rPr>
        <w:t>-</w:t>
      </w:r>
      <w:r w:rsidRPr="00AA53BF">
        <w:rPr>
          <w:rFonts w:eastAsia="Andale Sans UI"/>
          <w:bCs/>
          <w:sz w:val="28"/>
          <w:szCs w:val="28"/>
          <w:lang w:val="en-US" w:eastAsia="en-US" w:bidi="en-US"/>
        </w:rPr>
        <w:t> </w:t>
      </w:r>
      <w:r w:rsidRPr="00AA53BF">
        <w:rPr>
          <w:rFonts w:eastAsia="Andale Sans UI"/>
          <w:bCs/>
          <w:sz w:val="28"/>
          <w:szCs w:val="28"/>
          <w:lang w:eastAsia="en-US" w:bidi="en-US"/>
        </w:rPr>
        <w:t xml:space="preserve"> п</w:t>
      </w:r>
      <w:r w:rsidR="00A574D1" w:rsidRPr="00AA53BF">
        <w:rPr>
          <w:rFonts w:eastAsia="Andale Sans UI"/>
          <w:bCs/>
          <w:sz w:val="28"/>
          <w:szCs w:val="28"/>
          <w:lang w:eastAsia="en-US" w:bidi="en-US"/>
        </w:rPr>
        <w:t>осредством направления по почте;</w:t>
      </w:r>
    </w:p>
    <w:p w:rsidR="00536355" w:rsidRPr="00AA53BF" w:rsidRDefault="00536355" w:rsidP="00DA64EE">
      <w:pPr>
        <w:pStyle w:val="a8"/>
        <w:spacing w:after="0" w:line="240" w:lineRule="auto"/>
        <w:ind w:firstLine="708"/>
        <w:jc w:val="both"/>
        <w:rPr>
          <w:sz w:val="28"/>
          <w:szCs w:val="28"/>
        </w:rPr>
      </w:pPr>
      <w:r w:rsidRPr="00AA53BF">
        <w:rPr>
          <w:rFonts w:eastAsia="Andale Sans UI"/>
          <w:bCs/>
          <w:sz w:val="28"/>
          <w:szCs w:val="28"/>
          <w:lang w:eastAsia="en-US" w:bidi="en-US"/>
        </w:rPr>
        <w:t>- в электронном виде</w:t>
      </w:r>
      <w:r w:rsidRPr="00AA53BF">
        <w:rPr>
          <w:rFonts w:eastAsia="Andale Sans UI"/>
          <w:sz w:val="28"/>
          <w:szCs w:val="28"/>
          <w:lang w:val="en-US" w:eastAsia="en-US" w:bidi="en-US"/>
        </w:rPr>
        <w:t> </w:t>
      </w:r>
      <w:r w:rsidRPr="00AA53BF">
        <w:rPr>
          <w:rFonts w:eastAsia="Andale Sans UI"/>
          <w:sz w:val="28"/>
          <w:szCs w:val="28"/>
          <w:lang w:eastAsia="en-US" w:bidi="en-US"/>
        </w:rPr>
        <w:t>(с соблюдением Правил представления документов в электронном виде кандидатом для участия в конкурсах 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органа, утвержденным постановлением Правительства РФ от 5 марта 2018</w:t>
      </w:r>
      <w:r w:rsidRPr="00AA53BF">
        <w:rPr>
          <w:rFonts w:eastAsia="Andale Sans UI"/>
          <w:sz w:val="28"/>
          <w:szCs w:val="28"/>
          <w:lang w:val="en-US" w:eastAsia="en-US" w:bidi="en-US"/>
        </w:rPr>
        <w:t> </w:t>
      </w:r>
      <w:r w:rsidRPr="00AA53BF">
        <w:rPr>
          <w:rFonts w:eastAsia="Andale Sans UI"/>
          <w:sz w:val="28"/>
          <w:szCs w:val="28"/>
          <w:lang w:eastAsia="en-US" w:bidi="en-US"/>
        </w:rPr>
        <w:t>г. №</w:t>
      </w:r>
      <w:r w:rsidRPr="00AA53BF">
        <w:rPr>
          <w:rFonts w:eastAsia="Andale Sans UI"/>
          <w:sz w:val="28"/>
          <w:szCs w:val="28"/>
          <w:lang w:val="en-US" w:eastAsia="en-US" w:bidi="en-US"/>
        </w:rPr>
        <w:t> </w:t>
      </w:r>
      <w:r w:rsidRPr="00AA53BF">
        <w:rPr>
          <w:rFonts w:eastAsia="Andale Sans UI"/>
          <w:sz w:val="28"/>
          <w:szCs w:val="28"/>
          <w:lang w:eastAsia="en-US" w:bidi="en-US"/>
        </w:rPr>
        <w:t>227 "О некоторых мерах по внедрению информационных технологий в кадровую работу на государственной гражданской службе Российской Федерации")</w:t>
      </w:r>
      <w:r w:rsidR="00A574D1" w:rsidRPr="00AA53BF">
        <w:rPr>
          <w:rFonts w:eastAsia="Andale Sans UI"/>
          <w:bCs/>
          <w:sz w:val="28"/>
          <w:szCs w:val="28"/>
          <w:lang w:eastAsia="en-US" w:bidi="en-US"/>
        </w:rPr>
        <w:t>.</w:t>
      </w:r>
    </w:p>
    <w:p w:rsidR="00536355" w:rsidRPr="00AA53BF" w:rsidRDefault="00536355" w:rsidP="00536355">
      <w:pPr>
        <w:pStyle w:val="11"/>
        <w:spacing w:after="0" w:line="24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5E3EBD" w:rsidRPr="00AA53BF" w:rsidRDefault="00536355" w:rsidP="005E3EBD">
      <w:pPr>
        <w:ind w:firstLine="709"/>
        <w:jc w:val="both"/>
        <w:rPr>
          <w:color w:val="000000"/>
          <w:sz w:val="28"/>
          <w:szCs w:val="28"/>
        </w:rPr>
      </w:pPr>
      <w:r w:rsidRPr="00AA53BF">
        <w:rPr>
          <w:b/>
          <w:color w:val="000000"/>
          <w:sz w:val="28"/>
          <w:szCs w:val="28"/>
        </w:rPr>
        <w:t xml:space="preserve">Квалификационные требования к уровню профессионального образования, </w:t>
      </w:r>
      <w:r w:rsidRPr="00AA53BF">
        <w:rPr>
          <w:color w:val="000000"/>
          <w:sz w:val="28"/>
          <w:szCs w:val="28"/>
        </w:rPr>
        <w:t>предъявляемые к «специалистам» старшей группы должностей: высшее профессиональное образование не ниже уровня бакалавриата</w:t>
      </w:r>
      <w:r w:rsidR="005E3EBD">
        <w:rPr>
          <w:color w:val="000000"/>
          <w:sz w:val="28"/>
          <w:szCs w:val="28"/>
        </w:rPr>
        <w:t xml:space="preserve"> </w:t>
      </w:r>
      <w:r w:rsidR="00D64E9C">
        <w:rPr>
          <w:color w:val="000000"/>
          <w:sz w:val="28"/>
          <w:szCs w:val="28"/>
        </w:rPr>
        <w:t xml:space="preserve">с учетом </w:t>
      </w:r>
      <w:r w:rsidR="005E3EBD" w:rsidRPr="00AA53BF">
        <w:rPr>
          <w:sz w:val="28"/>
          <w:szCs w:val="28"/>
        </w:rPr>
        <w:t xml:space="preserve">направления подготовки (специальностям) профессионального образования «Юриспруденция», «Государственное и муниципальное управление», «Информационные системы и технологии», «Информационная безопасность» </w:t>
      </w:r>
      <w:r w:rsidR="005E3EBD" w:rsidRPr="00663626">
        <w:rPr>
          <w:sz w:val="28"/>
          <w:szCs w:val="28"/>
        </w:rPr>
        <w:t>«Инфокоммуникационные технологии и системы связи», «Радиотехника», «Сети связи и системы коммутации», «Радиосвязь, радиовещание и телевидение», «Радиоэлектронные системы», «Радиоэлектронные системы и комплексы», «Специа</w:t>
      </w:r>
      <w:r w:rsidR="005E3EBD">
        <w:rPr>
          <w:sz w:val="28"/>
          <w:szCs w:val="28"/>
        </w:rPr>
        <w:t xml:space="preserve">льные радиотехнические системы» </w:t>
      </w:r>
      <w:r w:rsidR="005E3EBD" w:rsidRPr="00AA53BF">
        <w:rPr>
          <w:sz w:val="28"/>
          <w:szCs w:val="28"/>
        </w:rPr>
        <w:t>или иному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(специальностям), указанному в предыдущих перечнях профессий, специальностей и направлений подготовки (указывается в соответствии со справочником квалификационных требований к претендентам на замещение должностей государственной гражданской службы и государственным гражданским служащим, опубликованным на официальном сайте Министерства труда и социальной защиты Российской Федерации).</w:t>
      </w:r>
    </w:p>
    <w:p w:rsidR="00536355" w:rsidRPr="00AA53BF" w:rsidRDefault="00536355" w:rsidP="00536355">
      <w:pPr>
        <w:pStyle w:val="11"/>
        <w:spacing w:after="0" w:line="24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536355" w:rsidRPr="00AA53BF" w:rsidRDefault="00536355" w:rsidP="00536355">
      <w:pPr>
        <w:pStyle w:val="11"/>
        <w:spacing w:after="0" w:line="24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A53BF">
        <w:rPr>
          <w:rFonts w:cs="Times New Roman"/>
          <w:b/>
          <w:bCs/>
          <w:sz w:val="28"/>
          <w:szCs w:val="28"/>
          <w:lang w:val="ru-RU"/>
        </w:rPr>
        <w:t xml:space="preserve">Квалификационные требования к стажу гражданской службы (государственной службы иных видов) или стажу (опыту) работы по специальности, </w:t>
      </w:r>
      <w:r w:rsidRPr="00AA53BF">
        <w:rPr>
          <w:rFonts w:cs="Times New Roman"/>
          <w:color w:val="000000"/>
          <w:sz w:val="28"/>
          <w:szCs w:val="28"/>
          <w:lang w:val="ru-RU"/>
        </w:rPr>
        <w:t xml:space="preserve">предъявляемые к «специалистам» старшей группы должностей: </w:t>
      </w:r>
      <w:r w:rsidR="00D64E9C">
        <w:rPr>
          <w:rFonts w:cs="Times New Roman"/>
          <w:color w:val="000000"/>
          <w:sz w:val="28"/>
          <w:szCs w:val="28"/>
          <w:lang w:val="ru-RU"/>
        </w:rPr>
        <w:t>не предъявляются</w:t>
      </w:r>
      <w:r w:rsidRPr="00AA53BF">
        <w:rPr>
          <w:rFonts w:cs="Times New Roman"/>
          <w:color w:val="000000"/>
          <w:sz w:val="28"/>
          <w:szCs w:val="28"/>
          <w:lang w:val="ru-RU"/>
        </w:rPr>
        <w:t>.</w:t>
      </w:r>
    </w:p>
    <w:p w:rsidR="00536355" w:rsidRPr="00AA53BF" w:rsidRDefault="00536355" w:rsidP="00536355">
      <w:pPr>
        <w:pStyle w:val="11"/>
        <w:spacing w:after="0" w:line="24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D64E9C" w:rsidRDefault="00536355" w:rsidP="00536355">
      <w:pPr>
        <w:pStyle w:val="11"/>
        <w:spacing w:after="0" w:line="240" w:lineRule="auto"/>
        <w:ind w:firstLine="708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A53BF">
        <w:rPr>
          <w:rFonts w:cs="Times New Roman"/>
          <w:b/>
          <w:i/>
          <w:color w:val="000000"/>
          <w:sz w:val="28"/>
          <w:szCs w:val="28"/>
          <w:lang w:val="ru-RU"/>
        </w:rPr>
        <w:t xml:space="preserve">При отборе учитываются: </w:t>
      </w:r>
      <w:r w:rsidRPr="00AA53BF">
        <w:rPr>
          <w:rFonts w:cs="Times New Roman"/>
          <w:color w:val="000000"/>
          <w:sz w:val="28"/>
          <w:szCs w:val="28"/>
          <w:lang w:val="ru-RU"/>
        </w:rPr>
        <w:t xml:space="preserve">знания правил делового этикета, </w:t>
      </w:r>
      <w:r w:rsidR="00D64E9C">
        <w:rPr>
          <w:rFonts w:cs="Times New Roman"/>
          <w:color w:val="000000"/>
          <w:sz w:val="28"/>
          <w:szCs w:val="28"/>
          <w:lang w:val="ru-RU"/>
        </w:rPr>
        <w:t>основ делопроизводства</w:t>
      </w:r>
      <w:r w:rsidR="002A1D7A">
        <w:rPr>
          <w:rFonts w:cs="Times New Roman"/>
          <w:color w:val="000000"/>
          <w:sz w:val="28"/>
          <w:szCs w:val="28"/>
          <w:lang w:val="ru-RU"/>
        </w:rPr>
        <w:t>, уверенное пользование компьютерной и оргтехникой</w:t>
      </w:r>
      <w:r w:rsidR="00D64E9C">
        <w:rPr>
          <w:rFonts w:cs="Times New Roman"/>
          <w:color w:val="000000"/>
          <w:sz w:val="28"/>
          <w:szCs w:val="28"/>
          <w:lang w:val="ru-RU"/>
        </w:rPr>
        <w:t>.</w:t>
      </w:r>
    </w:p>
    <w:p w:rsidR="00536355" w:rsidRPr="00AA53BF" w:rsidRDefault="00536355" w:rsidP="00536355">
      <w:pPr>
        <w:pStyle w:val="11"/>
        <w:spacing w:after="0" w:line="240" w:lineRule="auto"/>
        <w:ind w:firstLine="708"/>
        <w:jc w:val="both"/>
        <w:rPr>
          <w:rFonts w:cs="Times New Roman"/>
          <w:i/>
          <w:iCs/>
          <w:sz w:val="28"/>
          <w:szCs w:val="28"/>
          <w:lang w:val="ru-RU"/>
        </w:rPr>
      </w:pPr>
    </w:p>
    <w:p w:rsidR="00536355" w:rsidRDefault="00536355" w:rsidP="00536355">
      <w:pPr>
        <w:pStyle w:val="11"/>
        <w:spacing w:after="0" w:line="240" w:lineRule="auto"/>
        <w:ind w:firstLine="708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A53BF">
        <w:rPr>
          <w:rFonts w:cs="Times New Roman"/>
          <w:b/>
          <w:i/>
          <w:iCs/>
          <w:sz w:val="28"/>
          <w:szCs w:val="28"/>
          <w:lang w:val="ru-RU"/>
        </w:rPr>
        <w:t>Профессиональные навыки</w:t>
      </w:r>
      <w:r w:rsidRPr="00AA53BF">
        <w:rPr>
          <w:rFonts w:cs="Times New Roman"/>
          <w:b/>
          <w:color w:val="000000"/>
          <w:sz w:val="28"/>
          <w:szCs w:val="28"/>
          <w:lang w:val="ru-RU"/>
        </w:rPr>
        <w:t>:</w:t>
      </w:r>
      <w:r w:rsidRPr="00AA53BF">
        <w:rPr>
          <w:rFonts w:cs="Times New Roman"/>
          <w:color w:val="000000"/>
          <w:sz w:val="28"/>
          <w:szCs w:val="28"/>
          <w:lang w:val="ru-RU"/>
        </w:rPr>
        <w:t xml:space="preserve"> работы с нормативными и нормативно- правовыми актами; организации и планирования выполнения поручений; работы в конкретной сфере деятельности; исполнительской дисциплины; работы в коллективе; подготовки деловых писем; владения компьютерной техникой, оргтехникой; пользования необходимым программным обеспечением.</w:t>
      </w:r>
    </w:p>
    <w:p w:rsidR="00623519" w:rsidRPr="00AA53BF" w:rsidRDefault="00623519" w:rsidP="00536355">
      <w:pPr>
        <w:pStyle w:val="11"/>
        <w:spacing w:after="0" w:line="240" w:lineRule="auto"/>
        <w:ind w:firstLine="708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536355" w:rsidRPr="00AA53BF" w:rsidRDefault="00536355" w:rsidP="00536355">
      <w:pPr>
        <w:pStyle w:val="11"/>
        <w:spacing w:after="0" w:line="240" w:lineRule="auto"/>
        <w:ind w:firstLine="708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536355" w:rsidRPr="00AA53BF" w:rsidRDefault="00536355" w:rsidP="00536355">
      <w:pPr>
        <w:pStyle w:val="11"/>
        <w:spacing w:after="0" w:line="240" w:lineRule="auto"/>
        <w:ind w:firstLine="708"/>
        <w:jc w:val="both"/>
        <w:rPr>
          <w:rFonts w:cs="Times New Roman"/>
          <w:color w:val="000000"/>
          <w:sz w:val="28"/>
          <w:szCs w:val="28"/>
        </w:rPr>
      </w:pPr>
      <w:r w:rsidRPr="00AA53BF">
        <w:rPr>
          <w:rFonts w:cs="Times New Roman"/>
          <w:b/>
          <w:color w:val="000000"/>
          <w:sz w:val="28"/>
          <w:szCs w:val="28"/>
        </w:rPr>
        <w:t>Денежное содержание</w:t>
      </w:r>
      <w:r w:rsidRPr="00AA53BF">
        <w:rPr>
          <w:rFonts w:cs="Times New Roman"/>
          <w:color w:val="000000"/>
          <w:sz w:val="28"/>
          <w:szCs w:val="28"/>
        </w:rPr>
        <w:t>:</w:t>
      </w:r>
    </w:p>
    <w:p w:rsidR="00536355" w:rsidRPr="00AA53BF" w:rsidRDefault="002E18A8" w:rsidP="00536355">
      <w:pPr>
        <w:pStyle w:val="1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 Ежем</w:t>
      </w:r>
      <w:r w:rsidR="00536355" w:rsidRPr="00AA53BF">
        <w:rPr>
          <w:rFonts w:cs="Times New Roman"/>
          <w:color w:val="000000"/>
          <w:sz w:val="28"/>
          <w:szCs w:val="28"/>
          <w:lang w:val="ru-RU"/>
        </w:rPr>
        <w:t>есячный оклад в соответствии с замещаемой должностью государственной гражданской службы Российской Федерации (должностной оклад):</w:t>
      </w:r>
    </w:p>
    <w:p w:rsidR="00DA64EE" w:rsidRPr="00AA53BF" w:rsidRDefault="00536355" w:rsidP="00536355">
      <w:pPr>
        <w:pStyle w:val="11"/>
        <w:tabs>
          <w:tab w:val="left" w:pos="0"/>
        </w:tabs>
        <w:spacing w:after="0" w:line="240" w:lineRule="auto"/>
        <w:ind w:left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A53BF">
        <w:rPr>
          <w:rFonts w:cs="Times New Roman"/>
          <w:color w:val="000000"/>
          <w:sz w:val="28"/>
          <w:szCs w:val="28"/>
          <w:lang w:val="ru-RU"/>
        </w:rPr>
        <w:t xml:space="preserve">  - </w:t>
      </w:r>
      <w:r w:rsidR="002E18A8">
        <w:rPr>
          <w:rFonts w:cs="Times New Roman"/>
          <w:color w:val="000000"/>
          <w:sz w:val="28"/>
          <w:szCs w:val="28"/>
          <w:lang w:val="ru-RU"/>
        </w:rPr>
        <w:t>с</w:t>
      </w:r>
      <w:r w:rsidRPr="00AA53BF">
        <w:rPr>
          <w:rFonts w:cs="Times New Roman"/>
          <w:color w:val="000000"/>
          <w:sz w:val="28"/>
          <w:szCs w:val="28"/>
          <w:lang w:val="ru-RU"/>
        </w:rPr>
        <w:t>пециалиста-эксперта – 4</w:t>
      </w:r>
      <w:r w:rsidR="002E18A8">
        <w:rPr>
          <w:rFonts w:cs="Times New Roman"/>
          <w:color w:val="000000"/>
          <w:sz w:val="28"/>
          <w:szCs w:val="28"/>
          <w:lang w:val="ru-RU"/>
        </w:rPr>
        <w:t>322</w:t>
      </w:r>
      <w:r w:rsidRPr="00AA53BF">
        <w:rPr>
          <w:rFonts w:cs="Times New Roman"/>
          <w:color w:val="000000"/>
          <w:sz w:val="28"/>
          <w:szCs w:val="28"/>
          <w:lang w:val="ru-RU"/>
        </w:rPr>
        <w:t>,00 руб</w:t>
      </w:r>
      <w:r w:rsidR="00DA64EE" w:rsidRPr="00AA53BF">
        <w:rPr>
          <w:rFonts w:cs="Times New Roman"/>
          <w:color w:val="000000"/>
          <w:sz w:val="28"/>
          <w:szCs w:val="28"/>
          <w:lang w:val="ru-RU"/>
        </w:rPr>
        <w:t>.</w:t>
      </w:r>
    </w:p>
    <w:p w:rsidR="00536355" w:rsidRPr="00AA53BF" w:rsidRDefault="002E18A8" w:rsidP="00536355">
      <w:pPr>
        <w:pStyle w:val="1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 Ежем</w:t>
      </w:r>
      <w:r w:rsidRPr="00AA53BF">
        <w:rPr>
          <w:rFonts w:cs="Times New Roman"/>
          <w:color w:val="000000"/>
          <w:sz w:val="28"/>
          <w:szCs w:val="28"/>
          <w:lang w:val="ru-RU"/>
        </w:rPr>
        <w:t xml:space="preserve">есячный </w:t>
      </w:r>
      <w:r w:rsidR="00536355" w:rsidRPr="00AA53BF">
        <w:rPr>
          <w:rFonts w:cs="Times New Roman"/>
          <w:color w:val="000000"/>
          <w:sz w:val="28"/>
          <w:szCs w:val="28"/>
          <w:lang w:val="ru-RU"/>
        </w:rPr>
        <w:t xml:space="preserve">оклад в соответствии с присвоенным классным чином для </w:t>
      </w:r>
      <w:r w:rsidR="00DA64EE" w:rsidRPr="00AA53BF">
        <w:rPr>
          <w:rFonts w:cs="Times New Roman"/>
          <w:color w:val="000000"/>
          <w:sz w:val="28"/>
          <w:szCs w:val="28"/>
          <w:lang w:val="ru-RU"/>
        </w:rPr>
        <w:t xml:space="preserve">старшей </w:t>
      </w:r>
      <w:r w:rsidR="00536355" w:rsidRPr="00AA53BF">
        <w:rPr>
          <w:rFonts w:cs="Times New Roman"/>
          <w:color w:val="000000"/>
          <w:sz w:val="28"/>
          <w:szCs w:val="28"/>
          <w:lang w:val="ru-RU"/>
        </w:rPr>
        <w:t xml:space="preserve"> группы должностей от 1</w:t>
      </w:r>
      <w:r w:rsidR="007B0BE4" w:rsidRPr="00AA53BF">
        <w:rPr>
          <w:rFonts w:cs="Times New Roman"/>
          <w:color w:val="000000"/>
          <w:sz w:val="28"/>
          <w:szCs w:val="28"/>
          <w:lang w:val="ru-RU"/>
        </w:rPr>
        <w:t>319</w:t>
      </w:r>
      <w:r w:rsidR="00536355" w:rsidRPr="00AA53BF">
        <w:rPr>
          <w:rFonts w:cs="Times New Roman"/>
          <w:color w:val="000000"/>
          <w:sz w:val="28"/>
          <w:szCs w:val="28"/>
          <w:lang w:val="ru-RU"/>
        </w:rPr>
        <w:t xml:space="preserve">,00  руб. </w:t>
      </w:r>
      <w:r>
        <w:rPr>
          <w:rFonts w:cs="Times New Roman"/>
          <w:color w:val="000000"/>
          <w:sz w:val="28"/>
          <w:szCs w:val="28"/>
          <w:lang w:val="ru-RU"/>
        </w:rPr>
        <w:t>(присваивается после успешного прохождения испытательного срока).</w:t>
      </w:r>
    </w:p>
    <w:p w:rsidR="00536355" w:rsidRPr="00AA53BF" w:rsidRDefault="002E18A8" w:rsidP="00536355">
      <w:pPr>
        <w:pStyle w:val="1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="00536355" w:rsidRPr="00AA53BF">
        <w:rPr>
          <w:rFonts w:cs="Times New Roman"/>
          <w:color w:val="000000"/>
          <w:sz w:val="28"/>
          <w:szCs w:val="28"/>
          <w:lang w:val="ru-RU"/>
        </w:rPr>
        <w:t>Ежемесячная надбавка за выслугу лет</w:t>
      </w:r>
      <w:r w:rsidR="00536355" w:rsidRPr="00AA53BF">
        <w:rPr>
          <w:rFonts w:cs="Times New Roman"/>
          <w:color w:val="000000"/>
          <w:sz w:val="28"/>
          <w:szCs w:val="28"/>
        </w:rPr>
        <w:t> </w:t>
      </w:r>
      <w:r w:rsidR="00536355" w:rsidRPr="00AA53BF">
        <w:rPr>
          <w:rFonts w:cs="Times New Roman"/>
          <w:color w:val="000000"/>
          <w:sz w:val="28"/>
          <w:szCs w:val="28"/>
          <w:lang w:val="ru-RU"/>
        </w:rPr>
        <w:t>на государственной гражданской службе Российской Федерации от 10 % до 30 % должностного оклада (при наличии необходимого стажа);</w:t>
      </w:r>
    </w:p>
    <w:p w:rsidR="00536355" w:rsidRPr="00AA53BF" w:rsidRDefault="002E18A8" w:rsidP="00536355">
      <w:pPr>
        <w:pStyle w:val="1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="00536355" w:rsidRPr="00AA53BF">
        <w:rPr>
          <w:rFonts w:cs="Times New Roman"/>
          <w:color w:val="000000"/>
          <w:sz w:val="28"/>
          <w:szCs w:val="28"/>
          <w:lang w:val="ru-RU"/>
        </w:rPr>
        <w:t xml:space="preserve">Ежемесячная надбавка к должностному окладу за особые условия государственной гражданской службы Российской Федерации для старшей группы </w:t>
      </w:r>
      <w:r w:rsidR="00536355" w:rsidRPr="00AA53BF">
        <w:rPr>
          <w:rFonts w:cs="Times New Roman"/>
          <w:sz w:val="28"/>
          <w:szCs w:val="28"/>
          <w:lang w:val="ru-RU"/>
        </w:rPr>
        <w:t xml:space="preserve">от 60 % до 90 % </w:t>
      </w:r>
      <w:r w:rsidR="00536355" w:rsidRPr="00AA53BF">
        <w:rPr>
          <w:rFonts w:cs="Times New Roman"/>
          <w:color w:val="000000"/>
          <w:sz w:val="28"/>
          <w:szCs w:val="28"/>
          <w:lang w:val="ru-RU"/>
        </w:rPr>
        <w:t>должностного оклада;</w:t>
      </w:r>
    </w:p>
    <w:p w:rsidR="00536355" w:rsidRPr="00AA53BF" w:rsidRDefault="002E18A8" w:rsidP="00536355">
      <w:pPr>
        <w:pStyle w:val="1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="00536355" w:rsidRPr="00AA53BF">
        <w:rPr>
          <w:rFonts w:cs="Times New Roman"/>
          <w:color w:val="000000"/>
          <w:sz w:val="28"/>
          <w:szCs w:val="28"/>
          <w:lang w:val="ru-RU"/>
        </w:rPr>
        <w:t>Ежемесячное денежное поощрение - один должностной оклад.</w:t>
      </w:r>
    </w:p>
    <w:p w:rsidR="00536355" w:rsidRPr="00AA53BF" w:rsidRDefault="00536355" w:rsidP="00536355">
      <w:pPr>
        <w:pStyle w:val="11"/>
        <w:tabs>
          <w:tab w:val="left" w:pos="0"/>
        </w:tabs>
        <w:spacing w:after="0" w:line="240" w:lineRule="auto"/>
        <w:ind w:left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536355" w:rsidRPr="00AA53BF" w:rsidRDefault="00536355" w:rsidP="00536355">
      <w:pPr>
        <w:pStyle w:val="11"/>
        <w:tabs>
          <w:tab w:val="left" w:pos="0"/>
        </w:tabs>
        <w:spacing w:after="0" w:line="24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A53BF">
        <w:rPr>
          <w:rFonts w:cs="Times New Roman"/>
          <w:color w:val="000000"/>
          <w:sz w:val="28"/>
          <w:szCs w:val="28"/>
          <w:lang w:val="ru-RU"/>
        </w:rPr>
        <w:t xml:space="preserve">Государственным гражданским служащим за выполнение особо важных и сложных заданий в соответствии с положением, утвержденным в Управлении </w:t>
      </w:r>
      <w:r w:rsidR="007B0BE4" w:rsidRPr="00AA53BF">
        <w:rPr>
          <w:rFonts w:cs="Times New Roman"/>
          <w:color w:val="000000"/>
          <w:sz w:val="28"/>
          <w:szCs w:val="28"/>
          <w:lang w:val="ru-RU"/>
        </w:rPr>
        <w:t xml:space="preserve">Роскомнадзора по Ивановской области </w:t>
      </w:r>
      <w:r w:rsidRPr="00AA53BF">
        <w:rPr>
          <w:rFonts w:cs="Times New Roman"/>
          <w:color w:val="000000"/>
          <w:sz w:val="28"/>
          <w:szCs w:val="28"/>
          <w:lang w:val="ru-RU"/>
        </w:rPr>
        <w:t>выплачивается премия; предоставляется единовременная выплата при предоставлении ежегодного оплачиваемого отпуска – два месячных оклада денежного содержания (два должностных оклада + два оклада в соответствии с присвоенным классным чином), а также материальная помощь к ежегодному оплачиваемому отпуску один месячный оклад денежного содержания (должностной оклад + оклад в соответствии с присвоенным классным чином).</w:t>
      </w:r>
    </w:p>
    <w:p w:rsidR="00536355" w:rsidRPr="00AA53BF" w:rsidRDefault="00536355" w:rsidP="00536355">
      <w:pPr>
        <w:pStyle w:val="11"/>
        <w:tabs>
          <w:tab w:val="left" w:pos="0"/>
        </w:tabs>
        <w:spacing w:after="0" w:line="24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536355" w:rsidRPr="00AA53BF" w:rsidRDefault="00536355" w:rsidP="00536355">
      <w:pPr>
        <w:pStyle w:val="11"/>
        <w:spacing w:after="0" w:line="24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A53BF">
        <w:rPr>
          <w:rFonts w:cs="Times New Roman"/>
          <w:color w:val="000000"/>
          <w:sz w:val="28"/>
          <w:szCs w:val="28"/>
          <w:lang w:val="ru-RU"/>
        </w:rPr>
        <w:t>Государственному гражданскому служащему предоставляются:</w:t>
      </w:r>
    </w:p>
    <w:p w:rsidR="00536355" w:rsidRPr="00AA53BF" w:rsidRDefault="00536355" w:rsidP="00536355">
      <w:pPr>
        <w:pStyle w:val="11"/>
        <w:spacing w:after="0" w:line="24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A53BF">
        <w:rPr>
          <w:rFonts w:cs="Times New Roman"/>
          <w:color w:val="000000"/>
          <w:sz w:val="28"/>
          <w:szCs w:val="28"/>
          <w:lang w:val="ru-RU"/>
        </w:rPr>
        <w:t>- ежегодный оплачиваемый отпуск продолжительностью 33 календарных дня (в том числе 3 календарных дня за ненормированный служебный день), дополнительный отпуск в зависимости от выслуги лет на гражданской службе.</w:t>
      </w:r>
    </w:p>
    <w:p w:rsidR="00536355" w:rsidRPr="00AA53BF" w:rsidRDefault="00536355" w:rsidP="00536355">
      <w:pPr>
        <w:ind w:firstLine="709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>- оплачиваемый больничный лист.</w:t>
      </w:r>
    </w:p>
    <w:p w:rsidR="00536355" w:rsidRPr="00AA53BF" w:rsidRDefault="00536355" w:rsidP="00536355">
      <w:pPr>
        <w:pStyle w:val="11"/>
        <w:spacing w:after="0" w:line="240" w:lineRule="auto"/>
        <w:ind w:firstLine="708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536355" w:rsidRPr="00AA53BF" w:rsidRDefault="00536355" w:rsidP="00536355">
      <w:pPr>
        <w:pStyle w:val="11"/>
        <w:spacing w:after="0" w:line="240" w:lineRule="auto"/>
        <w:ind w:firstLine="708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A53BF">
        <w:rPr>
          <w:rFonts w:cs="Times New Roman"/>
          <w:color w:val="000000"/>
          <w:sz w:val="28"/>
          <w:szCs w:val="28"/>
          <w:lang w:val="ru-RU"/>
        </w:rPr>
        <w:t>Размеры должностных окладов, окладов за классный чин, надбавок к должностному окладу регламентированы Указом Президента Российской Федерации от 25.07.2006 № 763 «О денежном содержании федеральных государственных гражданских служащих».</w:t>
      </w:r>
    </w:p>
    <w:p w:rsidR="00536355" w:rsidRPr="00AA53BF" w:rsidRDefault="00536355" w:rsidP="00536355">
      <w:pPr>
        <w:pStyle w:val="11"/>
        <w:spacing w:after="0" w:line="240" w:lineRule="auto"/>
        <w:rPr>
          <w:rFonts w:cs="Times New Roman"/>
          <w:bCs/>
          <w:sz w:val="28"/>
          <w:szCs w:val="28"/>
          <w:lang w:val="ru-RU"/>
        </w:rPr>
      </w:pPr>
    </w:p>
    <w:p w:rsidR="00536355" w:rsidRPr="00AA53BF" w:rsidRDefault="00536355" w:rsidP="00536355">
      <w:pPr>
        <w:pStyle w:val="11"/>
        <w:spacing w:after="0" w:line="240" w:lineRule="auto"/>
        <w:ind w:firstLine="708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A53BF">
        <w:rPr>
          <w:rFonts w:cs="Times New Roman"/>
          <w:color w:val="000000"/>
          <w:sz w:val="28"/>
          <w:szCs w:val="28"/>
          <w:lang w:val="ru-RU"/>
        </w:rPr>
        <w:t>Право на участие в конкурсе имеют граждане Российской Федерации не моложе 18 лет, владеющие государственным языком Российской Федерации, отвечающие требованиям, установленным федеральными законами и иными нормативными правовыми актами Российской Федерации, необходимыми для замещения вакантной должности государственной гражданской службы.</w:t>
      </w:r>
    </w:p>
    <w:p w:rsidR="00536355" w:rsidRDefault="00536355" w:rsidP="00536355">
      <w:pPr>
        <w:pStyle w:val="11"/>
        <w:spacing w:after="0" w:line="240" w:lineRule="auto"/>
        <w:ind w:firstLine="708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A53BF">
        <w:rPr>
          <w:rFonts w:cs="Times New Roman"/>
          <w:color w:val="000000"/>
          <w:sz w:val="28"/>
          <w:szCs w:val="28"/>
          <w:lang w:val="ru-RU"/>
        </w:rPr>
        <w:t xml:space="preserve">Гражданин (государственный гражданский служащий) не допускается к участию в конкурсе в связи с его несоответствием квалификационным требованиям к должности гражданской службы, на замещение которой проводится конкурс, а также в связи с ограничениями, установленными законодательством Российской </w:t>
      </w:r>
      <w:r w:rsidRPr="00AA53BF">
        <w:rPr>
          <w:rFonts w:cs="Times New Roman"/>
          <w:color w:val="000000"/>
          <w:sz w:val="28"/>
          <w:szCs w:val="28"/>
          <w:lang w:val="ru-RU"/>
        </w:rPr>
        <w:lastRenderedPageBreak/>
        <w:t xml:space="preserve">Федерации о государственной гражданской службе для поступления на гражданскую службу и ее прохождения. </w:t>
      </w:r>
    </w:p>
    <w:p w:rsidR="00B01A1B" w:rsidRPr="00AA53BF" w:rsidRDefault="00B01A1B" w:rsidP="00536355">
      <w:pPr>
        <w:pStyle w:val="11"/>
        <w:spacing w:after="0" w:line="240" w:lineRule="auto"/>
        <w:ind w:firstLine="708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536355" w:rsidRPr="00AA53BF" w:rsidRDefault="00536355" w:rsidP="00536355">
      <w:pPr>
        <w:pStyle w:val="3"/>
        <w:spacing w:before="0" w:after="0"/>
        <w:ind w:firstLine="708"/>
        <w:rPr>
          <w:rFonts w:ascii="Times New Roman" w:eastAsia="Times New Roman" w:hAnsi="Times New Roman" w:cs="Times New Roman"/>
          <w:bCs w:val="0"/>
          <w:color w:val="00000A"/>
        </w:rPr>
      </w:pPr>
      <w:r w:rsidRPr="00AA53BF">
        <w:rPr>
          <w:rFonts w:ascii="Times New Roman" w:eastAsia="Times New Roman" w:hAnsi="Times New Roman" w:cs="Times New Roman"/>
          <w:bCs w:val="0"/>
          <w:color w:val="00000A"/>
        </w:rPr>
        <w:t>Условия прохождения гражданской службы:</w:t>
      </w:r>
    </w:p>
    <w:p w:rsidR="00536355" w:rsidRPr="00AA53BF" w:rsidRDefault="00536355" w:rsidP="00536355">
      <w:pPr>
        <w:pStyle w:val="11"/>
        <w:spacing w:after="0" w:line="240" w:lineRule="auto"/>
        <w:rPr>
          <w:rFonts w:cs="Times New Roman"/>
          <w:sz w:val="28"/>
          <w:szCs w:val="28"/>
          <w:lang w:val="ru-RU"/>
        </w:rPr>
      </w:pPr>
    </w:p>
    <w:p w:rsidR="00536355" w:rsidRPr="00AA53BF" w:rsidRDefault="00536355" w:rsidP="00536355">
      <w:pPr>
        <w:ind w:firstLine="709"/>
        <w:jc w:val="both"/>
        <w:rPr>
          <w:sz w:val="28"/>
          <w:szCs w:val="28"/>
        </w:rPr>
      </w:pPr>
      <w:r w:rsidRPr="00AA53BF">
        <w:rPr>
          <w:sz w:val="28"/>
          <w:szCs w:val="28"/>
        </w:rPr>
        <w:t>Условия прохождения государственной гражданской службы, ограничения и запреты, связанные с гражданской службой, определены Федеральным законом от 27 июля 2004 г. № 79-ФЗ «О государственной гражданской службе Российской Федерации».</w:t>
      </w:r>
    </w:p>
    <w:p w:rsidR="00536355" w:rsidRPr="00AA53BF" w:rsidRDefault="00536355" w:rsidP="00536355">
      <w:pPr>
        <w:ind w:firstLine="708"/>
        <w:jc w:val="both"/>
        <w:rPr>
          <w:sz w:val="28"/>
          <w:szCs w:val="28"/>
        </w:rPr>
      </w:pPr>
      <w:r w:rsidRPr="00AA53BF">
        <w:rPr>
          <w:sz w:val="28"/>
          <w:szCs w:val="28"/>
        </w:rPr>
        <w:t>Профессиональная служебная деятельность осуществляется в соответствии с должностным регламентом, утверждаемым представителем нанимателя.</w:t>
      </w:r>
    </w:p>
    <w:p w:rsidR="00536355" w:rsidRPr="00AA53BF" w:rsidRDefault="00536355" w:rsidP="00536355">
      <w:pPr>
        <w:ind w:firstLine="708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>Аттестация гражданских служащих проводится 1 раз в 3 года в целях определения соответствия замещаемой должности гражданской службы.</w:t>
      </w:r>
    </w:p>
    <w:p w:rsidR="00536355" w:rsidRPr="00AA53BF" w:rsidRDefault="00536355" w:rsidP="00536355">
      <w:pPr>
        <w:ind w:firstLine="708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>В соответствии с замещаемой должностью ведущей группы должностей гражданскому служащему может быть присвоен классный чин - советник государственной гражданской службы Российской Федерации, старшей группы должностей - референт государственной гражданской службы Российской Федерации.</w:t>
      </w:r>
    </w:p>
    <w:p w:rsidR="00536355" w:rsidRPr="00AA53BF" w:rsidRDefault="00536355" w:rsidP="00536355">
      <w:pPr>
        <w:ind w:firstLine="708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 xml:space="preserve"> Государственные гражданские служащие участвуют в программах обучения и переобучения, курсах повышения квалификации.</w:t>
      </w:r>
    </w:p>
    <w:p w:rsidR="00536355" w:rsidRPr="00AA53BF" w:rsidRDefault="00536355" w:rsidP="00536355">
      <w:pPr>
        <w:ind w:firstLine="709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 xml:space="preserve">Служебные командировки </w:t>
      </w:r>
      <w:r w:rsidRPr="00AA53BF">
        <w:rPr>
          <w:bCs/>
          <w:sz w:val="28"/>
          <w:szCs w:val="28"/>
        </w:rPr>
        <w:t xml:space="preserve">предположительно </w:t>
      </w:r>
      <w:r w:rsidR="002E18A8">
        <w:rPr>
          <w:bCs/>
          <w:sz w:val="28"/>
          <w:szCs w:val="28"/>
        </w:rPr>
        <w:t>составляют 10 % рабочего времени.</w:t>
      </w:r>
    </w:p>
    <w:p w:rsidR="00536355" w:rsidRPr="00AA53BF" w:rsidRDefault="00536355" w:rsidP="00536355">
      <w:pPr>
        <w:ind w:firstLine="709"/>
        <w:jc w:val="both"/>
        <w:rPr>
          <w:color w:val="000000"/>
          <w:sz w:val="28"/>
          <w:szCs w:val="28"/>
        </w:rPr>
      </w:pPr>
    </w:p>
    <w:p w:rsidR="00536355" w:rsidRPr="00AA53BF" w:rsidRDefault="00536355" w:rsidP="00536355">
      <w:pPr>
        <w:ind w:firstLine="708"/>
        <w:jc w:val="both"/>
        <w:rPr>
          <w:b/>
          <w:sz w:val="28"/>
          <w:szCs w:val="28"/>
        </w:rPr>
      </w:pPr>
      <w:r w:rsidRPr="00AA53BF">
        <w:rPr>
          <w:b/>
          <w:sz w:val="28"/>
          <w:szCs w:val="28"/>
        </w:rPr>
        <w:t>Для участия в конкурсе представляются следующие документы:</w:t>
      </w:r>
    </w:p>
    <w:p w:rsidR="00536355" w:rsidRPr="00AA53BF" w:rsidRDefault="00536355" w:rsidP="00536355">
      <w:pPr>
        <w:jc w:val="both"/>
        <w:rPr>
          <w:sz w:val="28"/>
          <w:szCs w:val="28"/>
        </w:rPr>
      </w:pPr>
    </w:p>
    <w:p w:rsidR="00536355" w:rsidRPr="00AA53BF" w:rsidRDefault="00536355" w:rsidP="00536355">
      <w:pPr>
        <w:ind w:firstLine="708"/>
        <w:jc w:val="both"/>
        <w:rPr>
          <w:sz w:val="28"/>
          <w:szCs w:val="28"/>
        </w:rPr>
      </w:pPr>
      <w:r w:rsidRPr="00AA53BF">
        <w:rPr>
          <w:sz w:val="28"/>
          <w:szCs w:val="28"/>
        </w:rPr>
        <w:t>1. Личное заявление (образец заявления прилагается).</w:t>
      </w:r>
    </w:p>
    <w:p w:rsidR="00536355" w:rsidRPr="00AA53BF" w:rsidRDefault="00536355" w:rsidP="00536355">
      <w:pPr>
        <w:ind w:firstLine="708"/>
        <w:jc w:val="both"/>
        <w:rPr>
          <w:color w:val="000000"/>
          <w:sz w:val="28"/>
          <w:szCs w:val="28"/>
        </w:rPr>
      </w:pPr>
      <w:r w:rsidRPr="00AA53BF">
        <w:rPr>
          <w:sz w:val="28"/>
          <w:szCs w:val="28"/>
        </w:rPr>
        <w:t xml:space="preserve">2. Собственноручно заполненная и подписанная анкета по форме, утвержденной Правительством Российской Федерации </w:t>
      </w:r>
      <w:r w:rsidRPr="00AA53BF">
        <w:rPr>
          <w:color w:val="000000"/>
          <w:sz w:val="28"/>
          <w:szCs w:val="28"/>
        </w:rPr>
        <w:t>по форме, утвержденной Распоряжением Правительства РФ от 26 мая 2005 г. N 667-р, с  фотографией (3х4) (образец анкеты прилагается).</w:t>
      </w:r>
    </w:p>
    <w:p w:rsidR="00536355" w:rsidRPr="00AA53BF" w:rsidRDefault="00536355" w:rsidP="00536355">
      <w:pPr>
        <w:ind w:firstLine="708"/>
        <w:jc w:val="both"/>
        <w:rPr>
          <w:sz w:val="28"/>
          <w:szCs w:val="28"/>
        </w:rPr>
      </w:pPr>
      <w:r w:rsidRPr="00AA53BF">
        <w:rPr>
          <w:sz w:val="28"/>
          <w:szCs w:val="28"/>
        </w:rPr>
        <w:t>3. Копия паспорта или заменяющего его документа (соответствующий документ предъявляется лично по прибытии на конкурс).</w:t>
      </w:r>
    </w:p>
    <w:p w:rsidR="00536355" w:rsidRPr="00AA53BF" w:rsidRDefault="00536355" w:rsidP="00536355">
      <w:pPr>
        <w:ind w:firstLine="708"/>
        <w:jc w:val="both"/>
        <w:rPr>
          <w:sz w:val="28"/>
          <w:szCs w:val="28"/>
        </w:rPr>
      </w:pPr>
      <w:r w:rsidRPr="00AA53BF">
        <w:rPr>
          <w:sz w:val="28"/>
          <w:szCs w:val="28"/>
        </w:rPr>
        <w:t>4. Документы, подтверждающие необходимое профессиональное образование, стаж работы и квалификацию:</w:t>
      </w:r>
    </w:p>
    <w:p w:rsidR="00536355" w:rsidRPr="00AA53BF" w:rsidRDefault="00536355" w:rsidP="00536355">
      <w:pPr>
        <w:ind w:firstLine="708"/>
        <w:jc w:val="both"/>
        <w:rPr>
          <w:sz w:val="28"/>
          <w:szCs w:val="28"/>
        </w:rPr>
      </w:pPr>
      <w:r w:rsidRPr="00AA53BF">
        <w:rPr>
          <w:sz w:val="28"/>
          <w:szCs w:val="28"/>
        </w:rPr>
        <w:t>- копия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536355" w:rsidRPr="00AA53BF" w:rsidRDefault="00536355" w:rsidP="00536355">
      <w:pPr>
        <w:ind w:firstLine="708"/>
        <w:jc w:val="both"/>
        <w:rPr>
          <w:sz w:val="28"/>
          <w:szCs w:val="28"/>
        </w:rPr>
      </w:pPr>
      <w:r w:rsidRPr="00AA53BF">
        <w:rPr>
          <w:sz w:val="28"/>
          <w:szCs w:val="28"/>
        </w:rPr>
        <w:t>-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профессиональном образовании, документов о присвоении ученой степени, ученого звания, заверенные нотариально или кадровой службой по месту работы (службы).</w:t>
      </w:r>
    </w:p>
    <w:p w:rsidR="00536355" w:rsidRPr="00AA53BF" w:rsidRDefault="00536355" w:rsidP="00536355">
      <w:pPr>
        <w:ind w:firstLine="708"/>
        <w:jc w:val="both"/>
        <w:rPr>
          <w:color w:val="000000"/>
          <w:sz w:val="28"/>
          <w:szCs w:val="28"/>
        </w:rPr>
      </w:pPr>
      <w:r w:rsidRPr="00AA53BF">
        <w:rPr>
          <w:sz w:val="28"/>
          <w:szCs w:val="28"/>
        </w:rPr>
        <w:t xml:space="preserve">5.  Документы об отсутствии у гражданина заболевания, препятствующего поступлению на гражданскую службу или ее прохождению </w:t>
      </w:r>
      <w:r w:rsidRPr="00AA53BF">
        <w:rPr>
          <w:color w:val="000000"/>
          <w:sz w:val="28"/>
          <w:szCs w:val="28"/>
        </w:rPr>
        <w:t>(форма № 001-гс/у).</w:t>
      </w:r>
    </w:p>
    <w:p w:rsidR="00536355" w:rsidRPr="00AA53BF" w:rsidRDefault="00536355" w:rsidP="00536355">
      <w:pPr>
        <w:ind w:firstLine="708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lastRenderedPageBreak/>
        <w:t>6. Иные документы, предусмотренные Федеральным законом №79-ФЗ,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536355" w:rsidRPr="00AA53BF" w:rsidRDefault="00536355" w:rsidP="00536355">
      <w:pPr>
        <w:ind w:firstLine="708"/>
        <w:jc w:val="both"/>
        <w:rPr>
          <w:color w:val="000000"/>
          <w:sz w:val="28"/>
          <w:szCs w:val="28"/>
        </w:rPr>
      </w:pPr>
    </w:p>
    <w:p w:rsidR="00536355" w:rsidRPr="00AA53BF" w:rsidRDefault="00536355" w:rsidP="00536355">
      <w:pPr>
        <w:pStyle w:val="11"/>
        <w:spacing w:after="0" w:line="24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AA53BF">
        <w:rPr>
          <w:rFonts w:cs="Times New Roman"/>
          <w:sz w:val="28"/>
          <w:szCs w:val="28"/>
          <w:lang w:val="ru-RU"/>
        </w:rPr>
        <w:t>Гражданский служащий Управления Федеральной службы по надзору в сфере связи, информационных технологий и массовых коммуникаций по Ивановской области, изъявивший желание участвовать в конкурсе подает</w:t>
      </w:r>
      <w:r w:rsidRPr="00AA53BF">
        <w:rPr>
          <w:rFonts w:cs="Times New Roman"/>
          <w:sz w:val="28"/>
          <w:szCs w:val="28"/>
        </w:rPr>
        <w:t> </w:t>
      </w:r>
      <w:r w:rsidRPr="00AA53BF">
        <w:rPr>
          <w:rFonts w:cs="Times New Roman"/>
          <w:sz w:val="28"/>
          <w:szCs w:val="28"/>
          <w:lang w:val="ru-RU"/>
        </w:rPr>
        <w:t xml:space="preserve"> заявление на имя </w:t>
      </w:r>
      <w:r w:rsidR="007B0BE4" w:rsidRPr="00AA53BF">
        <w:rPr>
          <w:rFonts w:cs="Times New Roman"/>
          <w:sz w:val="28"/>
          <w:szCs w:val="28"/>
          <w:lang w:val="ru-RU"/>
        </w:rPr>
        <w:t>руководителя Управления Роскомнадзора по Ивановской области</w:t>
      </w:r>
      <w:r w:rsidRPr="00AA53BF">
        <w:rPr>
          <w:rFonts w:cs="Times New Roman"/>
          <w:sz w:val="28"/>
          <w:szCs w:val="28"/>
          <w:lang w:val="ru-RU"/>
        </w:rPr>
        <w:t>.</w:t>
      </w:r>
    </w:p>
    <w:p w:rsidR="00536355" w:rsidRPr="00AA53BF" w:rsidRDefault="00536355" w:rsidP="00536355">
      <w:pPr>
        <w:pStyle w:val="11"/>
        <w:spacing w:after="0" w:line="24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AA53BF">
        <w:rPr>
          <w:rFonts w:cs="Times New Roman"/>
          <w:sz w:val="28"/>
          <w:szCs w:val="28"/>
          <w:lang w:val="ru-RU"/>
        </w:rPr>
        <w:t xml:space="preserve">Гражданский служащий иного государственного органа, изъявивший желание участвовать в конкурсе, представляет в Управление </w:t>
      </w:r>
      <w:r w:rsidR="007B0BE4" w:rsidRPr="00AA53BF">
        <w:rPr>
          <w:rFonts w:cs="Times New Roman"/>
          <w:sz w:val="28"/>
          <w:szCs w:val="28"/>
          <w:lang w:val="ru-RU"/>
        </w:rPr>
        <w:t>Роскомнадзора</w:t>
      </w:r>
      <w:r w:rsidRPr="00AA53BF">
        <w:rPr>
          <w:rFonts w:cs="Times New Roman"/>
          <w:sz w:val="28"/>
          <w:szCs w:val="28"/>
          <w:lang w:val="ru-RU"/>
        </w:rPr>
        <w:t xml:space="preserve"> по Ивановской области заявление на имя руководителя и собственноручно заполненную, подписанную и заверенную кадровой службой государственного органа, в котором гражданский служащий замещает должность гражданской службы, анкету с приложением фотографии (3х4).</w:t>
      </w:r>
    </w:p>
    <w:p w:rsidR="00536355" w:rsidRPr="00AA53BF" w:rsidRDefault="00536355" w:rsidP="00536355">
      <w:pPr>
        <w:ind w:firstLine="708"/>
        <w:jc w:val="both"/>
        <w:rPr>
          <w:b/>
          <w:sz w:val="28"/>
          <w:szCs w:val="28"/>
        </w:rPr>
      </w:pPr>
    </w:p>
    <w:p w:rsidR="007B0BE4" w:rsidRPr="00AA53BF" w:rsidRDefault="007B0BE4" w:rsidP="007B0BE4">
      <w:pPr>
        <w:ind w:firstLine="708"/>
        <w:contextualSpacing/>
        <w:jc w:val="both"/>
        <w:rPr>
          <w:b/>
          <w:sz w:val="28"/>
          <w:szCs w:val="28"/>
          <w:lang w:eastAsia="ru-RU" w:bidi="en-US"/>
        </w:rPr>
      </w:pPr>
      <w:r w:rsidRPr="00AA53BF">
        <w:rPr>
          <w:b/>
          <w:sz w:val="28"/>
          <w:szCs w:val="28"/>
          <w:lang w:eastAsia="ru-RU" w:bidi="en-US"/>
        </w:rPr>
        <w:t xml:space="preserve">Общие базовые знания </w:t>
      </w:r>
      <w:r w:rsidRPr="00AA53BF">
        <w:rPr>
          <w:b/>
          <w:iCs/>
          <w:color w:val="000000"/>
          <w:sz w:val="28"/>
          <w:szCs w:val="28"/>
        </w:rPr>
        <w:t>необходимые для замещения вакантной должности</w:t>
      </w:r>
      <w:r w:rsidRPr="00AA53BF">
        <w:rPr>
          <w:b/>
          <w:sz w:val="28"/>
          <w:szCs w:val="28"/>
          <w:lang w:eastAsia="ru-RU" w:bidi="en-US"/>
        </w:rPr>
        <w:t>:</w:t>
      </w:r>
    </w:p>
    <w:p w:rsidR="007B0BE4" w:rsidRPr="00AA53BF" w:rsidRDefault="007B0BE4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AA53BF">
        <w:rPr>
          <w:sz w:val="28"/>
          <w:szCs w:val="28"/>
          <w:lang w:eastAsia="ru-RU" w:bidi="en-US"/>
        </w:rPr>
        <w:t>1) знание государственного языка Российской Федерации (русского языка);</w:t>
      </w:r>
    </w:p>
    <w:p w:rsidR="007B0BE4" w:rsidRPr="00AA53BF" w:rsidRDefault="007B0BE4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AA53BF">
        <w:rPr>
          <w:sz w:val="28"/>
          <w:szCs w:val="28"/>
          <w:lang w:eastAsia="ru-RU" w:bidi="en-US"/>
        </w:rPr>
        <w:t xml:space="preserve">2) знание основ: </w:t>
      </w:r>
    </w:p>
    <w:p w:rsidR="007B0BE4" w:rsidRPr="00AA53BF" w:rsidRDefault="00B01A1B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>
        <w:rPr>
          <w:sz w:val="28"/>
          <w:szCs w:val="28"/>
          <w:lang w:eastAsia="ru-RU" w:bidi="en-US"/>
        </w:rPr>
        <w:t>-</w:t>
      </w:r>
      <w:r w:rsidR="007B0BE4" w:rsidRPr="00AA53BF">
        <w:rPr>
          <w:sz w:val="28"/>
          <w:szCs w:val="28"/>
          <w:lang w:eastAsia="ru-RU" w:bidi="en-US"/>
        </w:rPr>
        <w:t xml:space="preserve"> Конституции Российской Федерации;</w:t>
      </w:r>
    </w:p>
    <w:p w:rsidR="007B0BE4" w:rsidRPr="00AA53BF" w:rsidRDefault="00B01A1B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>
        <w:rPr>
          <w:sz w:val="28"/>
          <w:szCs w:val="28"/>
          <w:lang w:eastAsia="ru-RU" w:bidi="en-US"/>
        </w:rPr>
        <w:t xml:space="preserve">- </w:t>
      </w:r>
      <w:r w:rsidR="007B0BE4" w:rsidRPr="00AA53BF">
        <w:rPr>
          <w:sz w:val="28"/>
          <w:szCs w:val="28"/>
          <w:lang w:eastAsia="ru-RU" w:bidi="en-US"/>
        </w:rPr>
        <w:t>Федерального закона от 27</w:t>
      </w:r>
      <w:r w:rsidR="00F717EA">
        <w:rPr>
          <w:sz w:val="28"/>
          <w:szCs w:val="28"/>
          <w:lang w:eastAsia="ru-RU" w:bidi="en-US"/>
        </w:rPr>
        <w:t xml:space="preserve"> июля </w:t>
      </w:r>
      <w:r w:rsidR="007B0BE4" w:rsidRPr="00AA53BF">
        <w:rPr>
          <w:sz w:val="28"/>
          <w:szCs w:val="28"/>
          <w:lang w:eastAsia="ru-RU" w:bidi="en-US"/>
        </w:rPr>
        <w:t>2004</w:t>
      </w:r>
      <w:r w:rsidR="00F717EA">
        <w:rPr>
          <w:sz w:val="28"/>
          <w:szCs w:val="28"/>
          <w:lang w:eastAsia="ru-RU" w:bidi="en-US"/>
        </w:rPr>
        <w:t xml:space="preserve"> г.</w:t>
      </w:r>
      <w:r w:rsidR="007B0BE4" w:rsidRPr="00AA53BF">
        <w:rPr>
          <w:sz w:val="28"/>
          <w:szCs w:val="28"/>
          <w:lang w:eastAsia="ru-RU" w:bidi="en-US"/>
        </w:rPr>
        <w:t xml:space="preserve"> № 79-ФЗ «О государственной гражданской службе Российской Федерации»;</w:t>
      </w:r>
    </w:p>
    <w:p w:rsidR="007B0BE4" w:rsidRPr="00AA53BF" w:rsidRDefault="00B01A1B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>
        <w:rPr>
          <w:sz w:val="28"/>
          <w:szCs w:val="28"/>
          <w:lang w:eastAsia="ru-RU" w:bidi="en-US"/>
        </w:rPr>
        <w:t>-</w:t>
      </w:r>
      <w:r w:rsidR="007B0BE4" w:rsidRPr="00AA53BF">
        <w:rPr>
          <w:sz w:val="28"/>
          <w:szCs w:val="28"/>
          <w:lang w:eastAsia="ru-RU" w:bidi="en-US"/>
        </w:rPr>
        <w:t xml:space="preserve"> Федерального закона от 27 мая 2003 г. № 58-ФЗ «О системе государственной службы Российской Федерации»;</w:t>
      </w:r>
    </w:p>
    <w:p w:rsidR="007B0BE4" w:rsidRPr="00AA53BF" w:rsidRDefault="00B01A1B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>
        <w:rPr>
          <w:sz w:val="28"/>
          <w:szCs w:val="28"/>
          <w:lang w:eastAsia="ru-RU" w:bidi="en-US"/>
        </w:rPr>
        <w:t>-</w:t>
      </w:r>
      <w:r w:rsidR="007B0BE4" w:rsidRPr="00AA53BF">
        <w:rPr>
          <w:sz w:val="28"/>
          <w:szCs w:val="28"/>
          <w:lang w:eastAsia="ru-RU" w:bidi="en-US"/>
        </w:rPr>
        <w:t xml:space="preserve"> Федерального закона от 25 декабря 2008 г. № 273-ФЗ «О противодействии коррупции»;</w:t>
      </w:r>
    </w:p>
    <w:p w:rsidR="007B0BE4" w:rsidRPr="00AA53BF" w:rsidRDefault="00B01A1B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>
        <w:rPr>
          <w:sz w:val="28"/>
          <w:szCs w:val="28"/>
          <w:lang w:eastAsia="ru-RU" w:bidi="en-US"/>
        </w:rPr>
        <w:t>-</w:t>
      </w:r>
      <w:r w:rsidR="007B0BE4" w:rsidRPr="00AA53BF">
        <w:rPr>
          <w:sz w:val="28"/>
          <w:szCs w:val="28"/>
          <w:lang w:eastAsia="ru-RU" w:bidi="en-US"/>
        </w:rPr>
        <w:t xml:space="preserve"> Федерального закона от 2 мая 2006 г. № 59-ФЗ «О порядке рассмотрения обращений граждан Российской Федерации»;</w:t>
      </w:r>
    </w:p>
    <w:p w:rsidR="007B0BE4" w:rsidRDefault="00B01A1B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>
        <w:rPr>
          <w:sz w:val="28"/>
          <w:szCs w:val="28"/>
          <w:lang w:eastAsia="ru-RU" w:bidi="en-US"/>
        </w:rPr>
        <w:t>-</w:t>
      </w:r>
      <w:r w:rsidR="007B0BE4" w:rsidRPr="00AA53BF">
        <w:rPr>
          <w:sz w:val="28"/>
          <w:szCs w:val="28"/>
          <w:lang w:eastAsia="ru-RU" w:bidi="en-US"/>
        </w:rPr>
        <w:t xml:space="preserve"> Федерального закона от 27 июля 2006 г. № 149-ФЗ «Об информации, информационных технологиях и о защите информации»;</w:t>
      </w:r>
    </w:p>
    <w:p w:rsidR="00B01A1B" w:rsidRPr="00B01A1B" w:rsidRDefault="00B01A1B" w:rsidP="00B01A1B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B01A1B">
        <w:rPr>
          <w:sz w:val="28"/>
          <w:szCs w:val="28"/>
          <w:lang w:eastAsia="ru-RU" w:bidi="en-US"/>
        </w:rPr>
        <w:t>- Федеральный закон от 7</w:t>
      </w:r>
      <w:r w:rsidR="00F717EA">
        <w:rPr>
          <w:sz w:val="28"/>
          <w:szCs w:val="28"/>
          <w:lang w:eastAsia="ru-RU" w:bidi="en-US"/>
        </w:rPr>
        <w:t xml:space="preserve"> июля </w:t>
      </w:r>
      <w:r w:rsidRPr="00B01A1B">
        <w:rPr>
          <w:sz w:val="28"/>
          <w:szCs w:val="28"/>
          <w:lang w:eastAsia="ru-RU" w:bidi="en-US"/>
        </w:rPr>
        <w:t>2003</w:t>
      </w:r>
      <w:r w:rsidR="00F717EA">
        <w:rPr>
          <w:sz w:val="28"/>
          <w:szCs w:val="28"/>
          <w:lang w:eastAsia="ru-RU" w:bidi="en-US"/>
        </w:rPr>
        <w:t xml:space="preserve"> г.</w:t>
      </w:r>
      <w:r w:rsidRPr="00B01A1B">
        <w:rPr>
          <w:sz w:val="28"/>
          <w:szCs w:val="28"/>
          <w:lang w:eastAsia="ru-RU" w:bidi="en-US"/>
        </w:rPr>
        <w:t xml:space="preserve"> № 126-ФЗ «О связи»;</w:t>
      </w:r>
    </w:p>
    <w:p w:rsidR="00B01A1B" w:rsidRPr="00B01A1B" w:rsidRDefault="00B01A1B" w:rsidP="00B01A1B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B01A1B">
        <w:rPr>
          <w:sz w:val="28"/>
          <w:szCs w:val="28"/>
          <w:lang w:eastAsia="ru-RU" w:bidi="en-US"/>
        </w:rPr>
        <w:t>- Федеральный закон от 2</w:t>
      </w:r>
      <w:r w:rsidR="00F717EA">
        <w:rPr>
          <w:sz w:val="28"/>
          <w:szCs w:val="28"/>
          <w:lang w:eastAsia="ru-RU" w:bidi="en-US"/>
        </w:rPr>
        <w:t xml:space="preserve"> мая </w:t>
      </w:r>
      <w:r w:rsidRPr="00B01A1B">
        <w:rPr>
          <w:sz w:val="28"/>
          <w:szCs w:val="28"/>
          <w:lang w:eastAsia="ru-RU" w:bidi="en-US"/>
        </w:rPr>
        <w:t xml:space="preserve">2006 </w:t>
      </w:r>
      <w:r w:rsidR="00F717EA">
        <w:rPr>
          <w:sz w:val="28"/>
          <w:szCs w:val="28"/>
          <w:lang w:eastAsia="ru-RU" w:bidi="en-US"/>
        </w:rPr>
        <w:t xml:space="preserve">г. </w:t>
      </w:r>
      <w:r w:rsidRPr="00B01A1B">
        <w:rPr>
          <w:sz w:val="28"/>
          <w:szCs w:val="28"/>
          <w:lang w:eastAsia="ru-RU" w:bidi="en-US"/>
        </w:rPr>
        <w:t>№ 59-ФЗ «О порядке рассмотрения обращений граждан Российской Федерации»;</w:t>
      </w:r>
    </w:p>
    <w:p w:rsidR="00B01A1B" w:rsidRPr="00B01A1B" w:rsidRDefault="00B01A1B" w:rsidP="00B01A1B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B01A1B">
        <w:rPr>
          <w:sz w:val="28"/>
          <w:szCs w:val="28"/>
          <w:lang w:eastAsia="ru-RU" w:bidi="en-US"/>
        </w:rPr>
        <w:t>- Федеральный закон от 27</w:t>
      </w:r>
      <w:r w:rsidR="00F717EA">
        <w:rPr>
          <w:sz w:val="28"/>
          <w:szCs w:val="28"/>
          <w:lang w:eastAsia="ru-RU" w:bidi="en-US"/>
        </w:rPr>
        <w:t xml:space="preserve"> июля </w:t>
      </w:r>
      <w:r w:rsidRPr="00B01A1B">
        <w:rPr>
          <w:sz w:val="28"/>
          <w:szCs w:val="28"/>
          <w:lang w:eastAsia="ru-RU" w:bidi="en-US"/>
        </w:rPr>
        <w:t>2006</w:t>
      </w:r>
      <w:r w:rsidR="00F717EA">
        <w:rPr>
          <w:sz w:val="28"/>
          <w:szCs w:val="28"/>
          <w:lang w:eastAsia="ru-RU" w:bidi="en-US"/>
        </w:rPr>
        <w:t xml:space="preserve"> г.</w:t>
      </w:r>
      <w:r w:rsidRPr="00B01A1B">
        <w:rPr>
          <w:sz w:val="28"/>
          <w:szCs w:val="28"/>
          <w:lang w:eastAsia="ru-RU" w:bidi="en-US"/>
        </w:rPr>
        <w:t xml:space="preserve"> № 149-ФЗ «Об информации, информационных технологиях и о защите информации»;</w:t>
      </w:r>
    </w:p>
    <w:p w:rsidR="00B01A1B" w:rsidRPr="00B01A1B" w:rsidRDefault="00B01A1B" w:rsidP="00B01A1B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B01A1B">
        <w:rPr>
          <w:sz w:val="28"/>
          <w:szCs w:val="28"/>
          <w:lang w:eastAsia="ru-RU" w:bidi="en-US"/>
        </w:rPr>
        <w:t>- Федеральный закон от 27</w:t>
      </w:r>
      <w:r w:rsidR="00F717EA">
        <w:rPr>
          <w:sz w:val="28"/>
          <w:szCs w:val="28"/>
          <w:lang w:eastAsia="ru-RU" w:bidi="en-US"/>
        </w:rPr>
        <w:t xml:space="preserve"> июля </w:t>
      </w:r>
      <w:r w:rsidRPr="00B01A1B">
        <w:rPr>
          <w:sz w:val="28"/>
          <w:szCs w:val="28"/>
          <w:lang w:eastAsia="ru-RU" w:bidi="en-US"/>
        </w:rPr>
        <w:t>2010</w:t>
      </w:r>
      <w:r w:rsidR="00F717EA">
        <w:rPr>
          <w:sz w:val="28"/>
          <w:szCs w:val="28"/>
          <w:lang w:eastAsia="ru-RU" w:bidi="en-US"/>
        </w:rPr>
        <w:t xml:space="preserve"> г.</w:t>
      </w:r>
      <w:r w:rsidRPr="00B01A1B">
        <w:rPr>
          <w:sz w:val="28"/>
          <w:szCs w:val="28"/>
          <w:lang w:eastAsia="ru-RU" w:bidi="en-US"/>
        </w:rPr>
        <w:t xml:space="preserve"> № 210-ФЗ «Об организации предоставления государственных и муниципальных услуг»;</w:t>
      </w:r>
    </w:p>
    <w:p w:rsidR="00B01A1B" w:rsidRPr="00B01A1B" w:rsidRDefault="00B01A1B" w:rsidP="00B01A1B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B01A1B">
        <w:rPr>
          <w:sz w:val="28"/>
          <w:szCs w:val="28"/>
          <w:lang w:eastAsia="ru-RU" w:bidi="en-US"/>
        </w:rPr>
        <w:t>- Федеральный закон от 9</w:t>
      </w:r>
      <w:r w:rsidR="00F717EA">
        <w:rPr>
          <w:sz w:val="28"/>
          <w:szCs w:val="28"/>
          <w:lang w:eastAsia="ru-RU" w:bidi="en-US"/>
        </w:rPr>
        <w:t xml:space="preserve"> февраля </w:t>
      </w:r>
      <w:r w:rsidRPr="00B01A1B">
        <w:rPr>
          <w:sz w:val="28"/>
          <w:szCs w:val="28"/>
          <w:lang w:eastAsia="ru-RU" w:bidi="en-US"/>
        </w:rPr>
        <w:t>2009</w:t>
      </w:r>
      <w:r w:rsidR="00F717EA">
        <w:rPr>
          <w:sz w:val="28"/>
          <w:szCs w:val="28"/>
          <w:lang w:eastAsia="ru-RU" w:bidi="en-US"/>
        </w:rPr>
        <w:t xml:space="preserve"> г.</w:t>
      </w:r>
      <w:r w:rsidRPr="00B01A1B">
        <w:rPr>
          <w:sz w:val="28"/>
          <w:szCs w:val="28"/>
          <w:lang w:eastAsia="ru-RU" w:bidi="en-US"/>
        </w:rPr>
        <w:t xml:space="preserve"> № 8-ФЗ «Об организации предоставления государственных и муниципальных услуг»;</w:t>
      </w:r>
    </w:p>
    <w:p w:rsidR="00B01A1B" w:rsidRPr="00B01A1B" w:rsidRDefault="00B01A1B" w:rsidP="00B01A1B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B01A1B">
        <w:rPr>
          <w:sz w:val="28"/>
          <w:szCs w:val="28"/>
          <w:lang w:eastAsia="ru-RU" w:bidi="en-US"/>
        </w:rPr>
        <w:t>- постановление Правительства Российской Федерации от 1</w:t>
      </w:r>
      <w:r w:rsidR="00F717EA">
        <w:rPr>
          <w:sz w:val="28"/>
          <w:szCs w:val="28"/>
          <w:lang w:eastAsia="ru-RU" w:bidi="en-US"/>
        </w:rPr>
        <w:t xml:space="preserve"> апреля </w:t>
      </w:r>
      <w:r w:rsidRPr="00B01A1B">
        <w:rPr>
          <w:sz w:val="28"/>
          <w:szCs w:val="28"/>
          <w:lang w:eastAsia="ru-RU" w:bidi="en-US"/>
        </w:rPr>
        <w:t>2005</w:t>
      </w:r>
      <w:r w:rsidR="00F717EA">
        <w:rPr>
          <w:sz w:val="28"/>
          <w:szCs w:val="28"/>
          <w:lang w:eastAsia="ru-RU" w:bidi="en-US"/>
        </w:rPr>
        <w:t xml:space="preserve"> г.    </w:t>
      </w:r>
      <w:r w:rsidRPr="00B01A1B">
        <w:rPr>
          <w:sz w:val="28"/>
          <w:szCs w:val="28"/>
          <w:lang w:eastAsia="ru-RU" w:bidi="en-US"/>
        </w:rPr>
        <w:t xml:space="preserve"> № 175 «Об утверждении Правил осуществления радиоконтроля в Российской Федерации»;</w:t>
      </w:r>
    </w:p>
    <w:p w:rsidR="00B01A1B" w:rsidRDefault="00B01A1B" w:rsidP="00B01A1B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B01A1B">
        <w:rPr>
          <w:sz w:val="28"/>
          <w:szCs w:val="28"/>
          <w:lang w:eastAsia="ru-RU" w:bidi="en-US"/>
        </w:rPr>
        <w:t>- постановление Правительства Российской Федерации от 12</w:t>
      </w:r>
      <w:r w:rsidR="00F717EA">
        <w:rPr>
          <w:sz w:val="28"/>
          <w:szCs w:val="28"/>
          <w:lang w:eastAsia="ru-RU" w:bidi="en-US"/>
        </w:rPr>
        <w:t xml:space="preserve"> октября </w:t>
      </w:r>
      <w:r w:rsidRPr="00B01A1B">
        <w:rPr>
          <w:sz w:val="28"/>
          <w:szCs w:val="28"/>
          <w:lang w:eastAsia="ru-RU" w:bidi="en-US"/>
        </w:rPr>
        <w:t>2004</w:t>
      </w:r>
      <w:r w:rsidR="00F717EA">
        <w:rPr>
          <w:sz w:val="28"/>
          <w:szCs w:val="28"/>
          <w:lang w:eastAsia="ru-RU" w:bidi="en-US"/>
        </w:rPr>
        <w:t xml:space="preserve"> г.</w:t>
      </w:r>
      <w:r w:rsidRPr="00B01A1B">
        <w:rPr>
          <w:sz w:val="28"/>
          <w:szCs w:val="28"/>
          <w:lang w:eastAsia="ru-RU" w:bidi="en-US"/>
        </w:rPr>
        <w:t xml:space="preserve"> № 539 «О порядке регистрации радиоэлектронных средств и высокочастотных устройств»; </w:t>
      </w:r>
    </w:p>
    <w:p w:rsidR="00B01A1B" w:rsidRPr="00932E4C" w:rsidRDefault="00B01A1B" w:rsidP="00B01A1B">
      <w:pPr>
        <w:ind w:firstLine="709"/>
        <w:jc w:val="both"/>
        <w:rPr>
          <w:sz w:val="28"/>
          <w:szCs w:val="28"/>
        </w:rPr>
      </w:pPr>
      <w:r w:rsidRPr="00932E4C">
        <w:rPr>
          <w:sz w:val="28"/>
          <w:szCs w:val="28"/>
        </w:rPr>
        <w:t>- Федеральный закон от 17</w:t>
      </w:r>
      <w:r>
        <w:rPr>
          <w:sz w:val="28"/>
          <w:szCs w:val="28"/>
        </w:rPr>
        <w:t xml:space="preserve"> июля </w:t>
      </w:r>
      <w:r w:rsidRPr="00932E4C">
        <w:rPr>
          <w:sz w:val="28"/>
          <w:szCs w:val="28"/>
        </w:rPr>
        <w:t xml:space="preserve">1999 </w:t>
      </w:r>
      <w:r w:rsidR="00F717EA">
        <w:rPr>
          <w:sz w:val="28"/>
          <w:szCs w:val="28"/>
        </w:rPr>
        <w:t xml:space="preserve">г. </w:t>
      </w:r>
      <w:r w:rsidRPr="00932E4C">
        <w:rPr>
          <w:sz w:val="28"/>
          <w:szCs w:val="28"/>
        </w:rPr>
        <w:t>№ 176-ФЗ «О почтовой связи»;</w:t>
      </w:r>
    </w:p>
    <w:p w:rsidR="007B0BE4" w:rsidRPr="00AA53BF" w:rsidRDefault="007B0BE4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AA53BF">
        <w:rPr>
          <w:sz w:val="28"/>
          <w:szCs w:val="28"/>
          <w:lang w:eastAsia="ru-RU" w:bidi="en-US"/>
        </w:rPr>
        <w:lastRenderedPageBreak/>
        <w:t>3) знаниями и умениями в области информационно-коммуникационных технологий;</w:t>
      </w:r>
    </w:p>
    <w:p w:rsidR="007B0BE4" w:rsidRPr="00AA53BF" w:rsidRDefault="00B12D28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AA53BF">
        <w:rPr>
          <w:sz w:val="28"/>
          <w:szCs w:val="28"/>
          <w:lang w:eastAsia="ru-RU" w:bidi="en-US"/>
        </w:rPr>
        <w:t>4</w:t>
      </w:r>
      <w:r w:rsidR="007B0BE4" w:rsidRPr="00AA53BF">
        <w:rPr>
          <w:sz w:val="28"/>
          <w:szCs w:val="28"/>
          <w:lang w:eastAsia="ru-RU" w:bidi="en-US"/>
        </w:rPr>
        <w:t>) порядка работы со служебной информацией;</w:t>
      </w:r>
    </w:p>
    <w:p w:rsidR="007B0BE4" w:rsidRPr="00AA53BF" w:rsidRDefault="00B01A1B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>
        <w:rPr>
          <w:sz w:val="28"/>
          <w:szCs w:val="28"/>
          <w:lang w:eastAsia="ru-RU" w:bidi="en-US"/>
        </w:rPr>
        <w:t>5</w:t>
      </w:r>
      <w:r w:rsidR="007B0BE4" w:rsidRPr="00AA53BF">
        <w:rPr>
          <w:sz w:val="28"/>
          <w:szCs w:val="28"/>
          <w:lang w:eastAsia="ru-RU" w:bidi="en-US"/>
        </w:rPr>
        <w:t>) Кодекса этики и служебного поведения федеральных государственных гра</w:t>
      </w:r>
      <w:r w:rsidR="00EF3241">
        <w:rPr>
          <w:sz w:val="28"/>
          <w:szCs w:val="28"/>
          <w:lang w:eastAsia="ru-RU" w:bidi="en-US"/>
        </w:rPr>
        <w:t>жданских служащих Роскомнадзора.</w:t>
      </w:r>
    </w:p>
    <w:p w:rsidR="00B12D28" w:rsidRPr="00AA53BF" w:rsidRDefault="00B12D28" w:rsidP="007B0BE4">
      <w:pPr>
        <w:ind w:firstLine="708"/>
        <w:contextualSpacing/>
        <w:jc w:val="both"/>
        <w:rPr>
          <w:b/>
          <w:sz w:val="28"/>
          <w:szCs w:val="28"/>
          <w:lang w:eastAsia="ru-RU" w:bidi="en-US"/>
        </w:rPr>
      </w:pPr>
    </w:p>
    <w:p w:rsidR="007B0BE4" w:rsidRDefault="007B0BE4" w:rsidP="007B0BE4">
      <w:pPr>
        <w:ind w:firstLine="708"/>
        <w:contextualSpacing/>
        <w:jc w:val="both"/>
        <w:rPr>
          <w:b/>
          <w:sz w:val="28"/>
          <w:szCs w:val="28"/>
          <w:lang w:eastAsia="ru-RU" w:bidi="en-US"/>
        </w:rPr>
      </w:pPr>
      <w:r w:rsidRPr="00AA53BF">
        <w:rPr>
          <w:b/>
          <w:sz w:val="28"/>
          <w:szCs w:val="28"/>
          <w:lang w:eastAsia="ru-RU" w:bidi="en-US"/>
        </w:rPr>
        <w:t xml:space="preserve">Общие базовые умения </w:t>
      </w:r>
      <w:r w:rsidR="00B01A1B">
        <w:rPr>
          <w:b/>
          <w:sz w:val="28"/>
          <w:szCs w:val="28"/>
          <w:lang w:eastAsia="ru-RU" w:bidi="en-US"/>
        </w:rPr>
        <w:t xml:space="preserve">и навыки </w:t>
      </w:r>
      <w:r w:rsidRPr="00AA53BF">
        <w:rPr>
          <w:b/>
          <w:iCs/>
          <w:color w:val="000000"/>
          <w:sz w:val="28"/>
          <w:szCs w:val="28"/>
        </w:rPr>
        <w:t>необходимые для замещения вакантной должности</w:t>
      </w:r>
      <w:r w:rsidRPr="00AA53BF">
        <w:rPr>
          <w:b/>
          <w:sz w:val="28"/>
          <w:szCs w:val="28"/>
          <w:lang w:eastAsia="ru-RU" w:bidi="en-US"/>
        </w:rPr>
        <w:t>:</w:t>
      </w:r>
    </w:p>
    <w:p w:rsidR="007B0BE4" w:rsidRPr="00AA53BF" w:rsidRDefault="007B0BE4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AA53BF">
        <w:rPr>
          <w:sz w:val="28"/>
          <w:szCs w:val="28"/>
          <w:lang w:eastAsia="ru-RU" w:bidi="en-US"/>
        </w:rPr>
        <w:t>- умение мыслить системно;</w:t>
      </w:r>
    </w:p>
    <w:p w:rsidR="007B0BE4" w:rsidRPr="00AA53BF" w:rsidRDefault="007B0BE4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AA53BF">
        <w:rPr>
          <w:sz w:val="28"/>
          <w:szCs w:val="28"/>
          <w:lang w:eastAsia="ru-RU" w:bidi="en-US"/>
        </w:rPr>
        <w:t>- умение планировать и рационально использовать рабочее время;</w:t>
      </w:r>
    </w:p>
    <w:p w:rsidR="007B0BE4" w:rsidRPr="00AA53BF" w:rsidRDefault="007B0BE4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AA53BF">
        <w:rPr>
          <w:sz w:val="28"/>
          <w:szCs w:val="28"/>
          <w:lang w:eastAsia="ru-RU" w:bidi="en-US"/>
        </w:rPr>
        <w:t>- умение достигать результата;</w:t>
      </w:r>
    </w:p>
    <w:p w:rsidR="007B0BE4" w:rsidRPr="00AA53BF" w:rsidRDefault="007B0BE4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AA53BF">
        <w:rPr>
          <w:sz w:val="28"/>
          <w:szCs w:val="28"/>
          <w:lang w:eastAsia="ru-RU" w:bidi="en-US"/>
        </w:rPr>
        <w:t>- коммуникативные умения;</w:t>
      </w:r>
    </w:p>
    <w:p w:rsidR="007B0BE4" w:rsidRPr="00AA53BF" w:rsidRDefault="007B0BE4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AA53BF">
        <w:rPr>
          <w:sz w:val="28"/>
          <w:szCs w:val="28"/>
          <w:lang w:eastAsia="ru-RU" w:bidi="en-US"/>
        </w:rPr>
        <w:t>- умение работать в стрессовых условиях;</w:t>
      </w:r>
    </w:p>
    <w:p w:rsidR="00536355" w:rsidRDefault="007B0BE4" w:rsidP="007B0BE4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AA53BF">
        <w:rPr>
          <w:sz w:val="28"/>
          <w:szCs w:val="28"/>
          <w:lang w:eastAsia="ru-RU" w:bidi="en-US"/>
        </w:rPr>
        <w:t>- умение совершенствовать свой профессиональный уровень.</w:t>
      </w:r>
    </w:p>
    <w:p w:rsidR="00B01A1B" w:rsidRPr="00B01A1B" w:rsidRDefault="00B01A1B" w:rsidP="00B01A1B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B01A1B">
        <w:rPr>
          <w:sz w:val="28"/>
          <w:szCs w:val="28"/>
          <w:lang w:eastAsia="ru-RU" w:bidi="en-US"/>
        </w:rPr>
        <w:t>- подготовка деловых писем;</w:t>
      </w:r>
    </w:p>
    <w:p w:rsidR="00B01A1B" w:rsidRPr="00B01A1B" w:rsidRDefault="00B01A1B" w:rsidP="00B01A1B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B01A1B">
        <w:rPr>
          <w:sz w:val="28"/>
          <w:szCs w:val="28"/>
          <w:lang w:eastAsia="ru-RU" w:bidi="en-US"/>
        </w:rPr>
        <w:t xml:space="preserve">- владение компьютерной техникой, необходимым программным обеспечением (операционной системой, электронной почтой, текстовым редактором, электронными таблицами, базами данных, использования графических объектов в электронных документах); </w:t>
      </w:r>
    </w:p>
    <w:p w:rsidR="00B01A1B" w:rsidRPr="00B01A1B" w:rsidRDefault="00B01A1B" w:rsidP="00B01A1B">
      <w:pPr>
        <w:ind w:firstLine="708"/>
        <w:contextualSpacing/>
        <w:jc w:val="both"/>
        <w:rPr>
          <w:sz w:val="28"/>
          <w:szCs w:val="28"/>
          <w:lang w:eastAsia="ru-RU" w:bidi="en-US"/>
        </w:rPr>
      </w:pPr>
      <w:r w:rsidRPr="00B01A1B">
        <w:rPr>
          <w:sz w:val="28"/>
          <w:szCs w:val="28"/>
          <w:lang w:eastAsia="ru-RU" w:bidi="en-US"/>
        </w:rPr>
        <w:t>- работа с базами данных и реестрами;</w:t>
      </w:r>
    </w:p>
    <w:p w:rsidR="00B01A1B" w:rsidRDefault="00B01A1B" w:rsidP="00B01A1B">
      <w:pPr>
        <w:ind w:left="709"/>
        <w:contextualSpacing/>
        <w:jc w:val="both"/>
        <w:rPr>
          <w:sz w:val="28"/>
          <w:szCs w:val="28"/>
          <w:lang w:eastAsia="ru-RU" w:bidi="en-US"/>
        </w:rPr>
      </w:pPr>
    </w:p>
    <w:p w:rsidR="00B01A1B" w:rsidRPr="00AA53BF" w:rsidRDefault="00B01A1B" w:rsidP="00B01A1B">
      <w:pPr>
        <w:ind w:firstLine="708"/>
        <w:contextualSpacing/>
        <w:jc w:val="both"/>
        <w:rPr>
          <w:b/>
          <w:sz w:val="28"/>
          <w:szCs w:val="28"/>
          <w:lang w:eastAsia="ru-RU" w:bidi="en-US"/>
        </w:rPr>
      </w:pPr>
      <w:r>
        <w:rPr>
          <w:b/>
          <w:sz w:val="28"/>
          <w:szCs w:val="28"/>
        </w:rPr>
        <w:t>Ф</w:t>
      </w:r>
      <w:r w:rsidRPr="00B01A1B">
        <w:rPr>
          <w:b/>
          <w:sz w:val="28"/>
          <w:szCs w:val="28"/>
        </w:rPr>
        <w:t>ункциональны</w:t>
      </w:r>
      <w:r>
        <w:rPr>
          <w:b/>
          <w:sz w:val="28"/>
          <w:szCs w:val="28"/>
        </w:rPr>
        <w:t>е</w:t>
      </w:r>
      <w:r w:rsidRPr="00B01A1B">
        <w:rPr>
          <w:b/>
          <w:sz w:val="28"/>
          <w:szCs w:val="28"/>
        </w:rPr>
        <w:t xml:space="preserve"> знания</w:t>
      </w:r>
      <w:r>
        <w:rPr>
          <w:b/>
          <w:sz w:val="28"/>
          <w:szCs w:val="28"/>
        </w:rPr>
        <w:t xml:space="preserve"> </w:t>
      </w:r>
      <w:r w:rsidRPr="00AA53BF">
        <w:rPr>
          <w:b/>
          <w:iCs/>
          <w:color w:val="000000"/>
          <w:sz w:val="28"/>
          <w:szCs w:val="28"/>
        </w:rPr>
        <w:t>необходимые для замещения вакантной должности</w:t>
      </w:r>
      <w:r w:rsidRPr="00AA53BF">
        <w:rPr>
          <w:b/>
          <w:sz w:val="28"/>
          <w:szCs w:val="28"/>
          <w:lang w:eastAsia="ru-RU" w:bidi="en-US"/>
        </w:rPr>
        <w:t>:</w:t>
      </w:r>
      <w:r w:rsidR="00EF3241" w:rsidRPr="00AA53BF">
        <w:rPr>
          <w:b/>
          <w:sz w:val="28"/>
          <w:szCs w:val="28"/>
          <w:lang w:eastAsia="ru-RU" w:bidi="en-US"/>
        </w:rPr>
        <w:t xml:space="preserve"> </w:t>
      </w:r>
    </w:p>
    <w:p w:rsidR="00B01A1B" w:rsidRDefault="00B01A1B" w:rsidP="00B01A1B">
      <w:pPr>
        <w:framePr w:hSpace="180" w:wrap="around" w:vAnchor="text" w:hAnchor="text" w:y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принципы, методы, технологии и механизмы осуществления контроля (надзора);</w:t>
      </w:r>
    </w:p>
    <w:p w:rsidR="00B01A1B" w:rsidRDefault="00B01A1B" w:rsidP="00B01A1B">
      <w:pPr>
        <w:framePr w:hSpace="180" w:wrap="around" w:vAnchor="text" w:hAnchor="text" w:y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виды, назначение и технологии организации проверочных процедур;</w:t>
      </w:r>
    </w:p>
    <w:p w:rsidR="00B01A1B" w:rsidRDefault="00B01A1B" w:rsidP="00B01A1B">
      <w:pPr>
        <w:framePr w:hSpace="180" w:wrap="around" w:vAnchor="text" w:hAnchor="text" w:y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понятие единого реестра проверок, процедура его формирования;</w:t>
      </w:r>
    </w:p>
    <w:p w:rsidR="00B01A1B" w:rsidRDefault="00B01A1B" w:rsidP="00B01A1B">
      <w:pPr>
        <w:framePr w:hSpace="180" w:wrap="around" w:vAnchor="text" w:hAnchor="text" w:y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институт предварительной проверки жалобы и иной информации, поступившей в контрольно-надзорный орган;</w:t>
      </w:r>
    </w:p>
    <w:p w:rsidR="00B01A1B" w:rsidRDefault="00B01A1B" w:rsidP="00B01A1B">
      <w:pPr>
        <w:framePr w:hSpace="180" w:wrap="around" w:vAnchor="text" w:hAnchor="text" w:y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процедура организации проверки: порядок, этапы, инструменты проведения;</w:t>
      </w:r>
    </w:p>
    <w:p w:rsidR="00B01A1B" w:rsidRDefault="00B01A1B" w:rsidP="00B01A1B">
      <w:pPr>
        <w:framePr w:hSpace="180" w:wrap="around" w:vAnchor="text" w:hAnchor="text" w:y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ограничения при проведении проверочных процедур;</w:t>
      </w:r>
    </w:p>
    <w:p w:rsidR="00B01A1B" w:rsidRDefault="00B01A1B" w:rsidP="00B01A1B">
      <w:pPr>
        <w:framePr w:hSpace="180" w:wrap="around" w:vAnchor="text" w:hAnchor="text" w:y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меры, принимаемые по результатам проверки;</w:t>
      </w:r>
    </w:p>
    <w:p w:rsidR="00B01A1B" w:rsidRDefault="00B01A1B" w:rsidP="00B01A1B">
      <w:pPr>
        <w:framePr w:hSpace="180" w:wrap="around" w:vAnchor="text" w:hAnchor="text" w:y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плановые (рейдовые) осмотры;</w:t>
      </w:r>
    </w:p>
    <w:p w:rsidR="00B01A1B" w:rsidRDefault="00B01A1B" w:rsidP="00B01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основания проведения и особенности внеплановых проверок.</w:t>
      </w:r>
    </w:p>
    <w:p w:rsidR="00B01A1B" w:rsidRDefault="00B01A1B" w:rsidP="00B01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принципы предоставления государственных услуг;</w:t>
      </w:r>
    </w:p>
    <w:p w:rsidR="00B01A1B" w:rsidRDefault="00B01A1B" w:rsidP="00B01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требования к предоставлению государственных услуг;</w:t>
      </w:r>
    </w:p>
    <w:p w:rsidR="00B01A1B" w:rsidRDefault="00B01A1B" w:rsidP="00B01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порядок, требования, этапы и принципы разработки и применения административного регламента (в том числе административного регламента);</w:t>
      </w:r>
    </w:p>
    <w:p w:rsidR="00B01A1B" w:rsidRDefault="00B01A1B" w:rsidP="00B01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порядок предоставления  государственных услуг в электронной форме;</w:t>
      </w:r>
    </w:p>
    <w:p w:rsidR="00B01A1B" w:rsidRDefault="00B01A1B" w:rsidP="00B01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понятие и принципы функционирования, назначение портала государственных услуг;</w:t>
      </w:r>
    </w:p>
    <w:p w:rsidR="00B01A1B" w:rsidRDefault="00B01A1B" w:rsidP="00B01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права заявителей при получении  государственных услуг;</w:t>
      </w:r>
    </w:p>
    <w:p w:rsidR="00B01A1B" w:rsidRDefault="00B01A1B" w:rsidP="00B01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обязанности государственных органов, предоставляющих  государственные услуги;</w:t>
      </w:r>
    </w:p>
    <w:p w:rsidR="00B01A1B" w:rsidRDefault="00B01A1B" w:rsidP="00B01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стандарт предоставления  государственной услуги: требования и порядок разработки;</w:t>
      </w:r>
    </w:p>
    <w:p w:rsidR="00B01A1B" w:rsidRDefault="00B01A1B" w:rsidP="00B01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проведение консультаций;</w:t>
      </w:r>
    </w:p>
    <w:p w:rsidR="00B01A1B" w:rsidRDefault="00B01A1B" w:rsidP="00B01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выдача разрешений, заключений, лицензий, свидетельств, сертификатов, удостоверений, патентов, направлений и других документов по результатам предоставления государственной услуги; </w:t>
      </w:r>
    </w:p>
    <w:p w:rsidR="00B01A1B" w:rsidRDefault="00B01A1B" w:rsidP="00B01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исполнение документов на высоком уровне;</w:t>
      </w:r>
    </w:p>
    <w:p w:rsidR="00B01A1B" w:rsidRDefault="00B01A1B" w:rsidP="00B01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деловых писем;</w:t>
      </w:r>
    </w:p>
    <w:p w:rsidR="00B01A1B" w:rsidRDefault="00B01A1B" w:rsidP="00B01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с информационно-телекоммуникационными сетями, в том числе сетью «Интернет».</w:t>
      </w:r>
    </w:p>
    <w:p w:rsidR="00C3168E" w:rsidRPr="00AA53BF" w:rsidRDefault="00C3168E" w:rsidP="00AA53BF">
      <w:pPr>
        <w:ind w:firstLine="709"/>
        <w:jc w:val="both"/>
        <w:rPr>
          <w:sz w:val="28"/>
          <w:szCs w:val="28"/>
        </w:rPr>
      </w:pPr>
    </w:p>
    <w:p w:rsidR="008C7450" w:rsidRPr="00B01A1B" w:rsidRDefault="00C3168E" w:rsidP="00AA53BF">
      <w:pPr>
        <w:pStyle w:val="ae"/>
        <w:suppressAutoHyphens w:val="0"/>
        <w:ind w:left="786"/>
        <w:jc w:val="both"/>
        <w:rPr>
          <w:b/>
          <w:color w:val="000000"/>
          <w:sz w:val="28"/>
          <w:szCs w:val="28"/>
        </w:rPr>
      </w:pPr>
      <w:r w:rsidRPr="00B01A1B">
        <w:rPr>
          <w:b/>
          <w:color w:val="000000"/>
          <w:sz w:val="28"/>
          <w:szCs w:val="28"/>
        </w:rPr>
        <w:t>Ос</w:t>
      </w:r>
      <w:r w:rsidR="00B12D28" w:rsidRPr="00B01A1B">
        <w:rPr>
          <w:b/>
          <w:color w:val="000000"/>
          <w:sz w:val="28"/>
          <w:szCs w:val="28"/>
        </w:rPr>
        <w:t>новные должностные обязанности</w:t>
      </w:r>
      <w:r w:rsidR="008C7450" w:rsidRPr="00B01A1B">
        <w:rPr>
          <w:b/>
          <w:color w:val="000000"/>
          <w:sz w:val="28"/>
          <w:szCs w:val="28"/>
        </w:rPr>
        <w:t>:</w:t>
      </w:r>
    </w:p>
    <w:p w:rsidR="00B01A1B" w:rsidRPr="00B01A1B" w:rsidRDefault="00B01A1B" w:rsidP="00B01A1B">
      <w:pPr>
        <w:pStyle w:val="ae"/>
        <w:numPr>
          <w:ilvl w:val="0"/>
          <w:numId w:val="35"/>
        </w:numPr>
        <w:suppressAutoHyphens w:val="0"/>
        <w:jc w:val="both"/>
        <w:rPr>
          <w:b/>
          <w:color w:val="000000"/>
          <w:sz w:val="28"/>
          <w:szCs w:val="28"/>
        </w:rPr>
      </w:pPr>
      <w:r w:rsidRPr="00B01A1B">
        <w:rPr>
          <w:b/>
          <w:color w:val="000000"/>
          <w:sz w:val="28"/>
          <w:szCs w:val="28"/>
        </w:rPr>
        <w:t xml:space="preserve">В области почтовой связи: </w:t>
      </w:r>
    </w:p>
    <w:p w:rsidR="00B01A1B" w:rsidRPr="003D1092" w:rsidRDefault="00B01A1B" w:rsidP="00B01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092">
        <w:rPr>
          <w:rFonts w:ascii="Times New Roman" w:hAnsi="Times New Roman" w:cs="Times New Roman"/>
          <w:sz w:val="28"/>
          <w:szCs w:val="28"/>
        </w:rPr>
        <w:t xml:space="preserve">- осуществлять плановые и внеплановые мероприятия по контролю в установленной сфере деятельности, в том числе без взаимодействия с проверяемыми лицами, если иное не установлено законодательством Российской Федерации; </w:t>
      </w:r>
    </w:p>
    <w:p w:rsidR="00B01A1B" w:rsidRPr="003D1092" w:rsidRDefault="00B01A1B" w:rsidP="00B01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092">
        <w:rPr>
          <w:rFonts w:ascii="Times New Roman" w:hAnsi="Times New Roman" w:cs="Times New Roman"/>
          <w:sz w:val="28"/>
          <w:szCs w:val="28"/>
        </w:rPr>
        <w:t>- давать юридическим лицам, независимо от формы собственности и ведомственной принадлежности, индивидуальным предпринимателям и физическим лицам обязательные для выполнения предписания об устранении нарушений в установленной сфере деятельности;</w:t>
      </w:r>
    </w:p>
    <w:p w:rsidR="00B01A1B" w:rsidRPr="003D1092" w:rsidRDefault="00B01A1B" w:rsidP="00B01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092">
        <w:rPr>
          <w:rFonts w:ascii="Times New Roman" w:hAnsi="Times New Roman" w:cs="Times New Roman"/>
          <w:sz w:val="28"/>
          <w:szCs w:val="28"/>
        </w:rPr>
        <w:t xml:space="preserve">- в случаях и порядке установленном законодательством РФ составлять протоколы об административных правонарушениях; </w:t>
      </w:r>
    </w:p>
    <w:p w:rsidR="00B01A1B" w:rsidRPr="003D1092" w:rsidRDefault="00B01A1B" w:rsidP="00B01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092">
        <w:rPr>
          <w:rFonts w:ascii="Times New Roman" w:hAnsi="Times New Roman" w:cs="Times New Roman"/>
          <w:sz w:val="28"/>
          <w:szCs w:val="28"/>
        </w:rPr>
        <w:t xml:space="preserve">- запрашивать и получать на безвозмездной основе от владельцев лицензий необходимые сведения и материалы по вопросам, отнесенным к </w:t>
      </w:r>
      <w:r>
        <w:rPr>
          <w:rFonts w:ascii="Times New Roman" w:hAnsi="Times New Roman" w:cs="Times New Roman"/>
          <w:sz w:val="28"/>
          <w:szCs w:val="28"/>
        </w:rPr>
        <w:t>сфере деятельности</w:t>
      </w:r>
      <w:r w:rsidRPr="003D1092">
        <w:rPr>
          <w:rFonts w:ascii="Times New Roman" w:hAnsi="Times New Roman" w:cs="Times New Roman"/>
          <w:sz w:val="28"/>
          <w:szCs w:val="28"/>
        </w:rPr>
        <w:t>;</w:t>
      </w:r>
    </w:p>
    <w:p w:rsidR="00B01A1B" w:rsidRPr="003D1092" w:rsidRDefault="00B01A1B" w:rsidP="00B01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092">
        <w:rPr>
          <w:rFonts w:ascii="Times New Roman" w:hAnsi="Times New Roman" w:cs="Times New Roman"/>
          <w:sz w:val="28"/>
          <w:szCs w:val="28"/>
        </w:rPr>
        <w:t>- готовить к рассмотрению (направлению в судебные и правоохранительные органы) в случаях и порядке, установленном законодательством Российской Федерации, дела об административных правонарушениях (материалы о привлечении к ответственности) лиц, виновных в нарушении лицензионных условий и требований в области связи;</w:t>
      </w:r>
    </w:p>
    <w:p w:rsidR="00B01A1B" w:rsidRPr="003D1092" w:rsidRDefault="00B01A1B" w:rsidP="00B01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092">
        <w:rPr>
          <w:rFonts w:ascii="Times New Roman" w:hAnsi="Times New Roman" w:cs="Times New Roman"/>
          <w:sz w:val="28"/>
          <w:szCs w:val="28"/>
        </w:rPr>
        <w:t>- готовить для направления в органы прокуратуры Российской Федерации, органы внутренних дел Российской Федерации, органы Федеральной налоговой службы и иные государственные органы материалы о выявленных в</w:t>
      </w:r>
      <w:r w:rsidR="001F60FD">
        <w:rPr>
          <w:rFonts w:ascii="Times New Roman" w:hAnsi="Times New Roman" w:cs="Times New Roman"/>
          <w:sz w:val="28"/>
          <w:szCs w:val="28"/>
        </w:rPr>
        <w:t xml:space="preserve"> результате проверок нарушениях;</w:t>
      </w:r>
    </w:p>
    <w:p w:rsidR="00B01A1B" w:rsidRPr="003D1092" w:rsidRDefault="00B01A1B" w:rsidP="00B01A1B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о</w:t>
      </w:r>
      <w:r w:rsidRPr="003D1092">
        <w:rPr>
          <w:sz w:val="28"/>
          <w:szCs w:val="28"/>
        </w:rPr>
        <w:t>существлять в установленном порядке государственный контроль и надзор в сфере связи</w:t>
      </w:r>
      <w:r w:rsidRPr="003D1092">
        <w:rPr>
          <w:color w:val="000000"/>
          <w:sz w:val="28"/>
          <w:szCs w:val="28"/>
        </w:rPr>
        <w:t xml:space="preserve">: </w:t>
      </w:r>
    </w:p>
    <w:p w:rsidR="00B01A1B" w:rsidRDefault="00B01A1B" w:rsidP="00B01A1B">
      <w:pPr>
        <w:ind w:firstLine="709"/>
        <w:rPr>
          <w:sz w:val="28"/>
          <w:szCs w:val="28"/>
        </w:rPr>
      </w:pPr>
      <w:r>
        <w:rPr>
          <w:sz w:val="28"/>
          <w:szCs w:val="28"/>
        </w:rPr>
        <w:sym w:font="Wingdings" w:char="F0FC"/>
      </w:r>
      <w:r w:rsidRPr="0016188A">
        <w:rPr>
          <w:sz w:val="28"/>
          <w:szCs w:val="28"/>
        </w:rPr>
        <w:t xml:space="preserve"> за соблюдением операторами связи правил оказания услуг связи;</w:t>
      </w:r>
    </w:p>
    <w:p w:rsidR="00B01A1B" w:rsidRPr="003D1092" w:rsidRDefault="00B01A1B" w:rsidP="00B01A1B">
      <w:pPr>
        <w:ind w:firstLine="709"/>
        <w:rPr>
          <w:sz w:val="28"/>
          <w:szCs w:val="28"/>
        </w:rPr>
      </w:pPr>
      <w:r>
        <w:rPr>
          <w:sz w:val="28"/>
          <w:szCs w:val="28"/>
        </w:rPr>
        <w:sym w:font="Wingdings" w:char="F0FC"/>
      </w:r>
      <w:r w:rsidRPr="003D1092">
        <w:rPr>
          <w:sz w:val="28"/>
          <w:szCs w:val="28"/>
        </w:rPr>
        <w:t xml:space="preserve"> за соблюдением нормативов частоты сбора письменной корреспонденции из почтовых ящиков, ее обмена, перевозки и доставки, а также контрольных сроков пересылки почтовых отправлений и почтовых переводов денежных средств;</w:t>
      </w:r>
    </w:p>
    <w:p w:rsidR="00B01A1B" w:rsidRPr="003D1092" w:rsidRDefault="00B01A1B" w:rsidP="00B01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sym w:font="Wingdings" w:char="F0FC"/>
      </w:r>
      <w:r w:rsidRPr="003D1092">
        <w:rPr>
          <w:sz w:val="28"/>
          <w:szCs w:val="28"/>
        </w:rPr>
        <w:t xml:space="preserve"> за соблюдением организациями федеральной почтовой связи порядка фиксирования и представления информации о денежных операциях, подлежащих  в соответствии с законодательством РФ контролю, а также организации ими внутреннего контроля;</w:t>
      </w:r>
    </w:p>
    <w:p w:rsidR="00B01A1B" w:rsidRPr="003D1092" w:rsidRDefault="00B01A1B" w:rsidP="00B01A1B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sym w:font="Wingdings" w:char="F0FC"/>
      </w:r>
      <w:r>
        <w:rPr>
          <w:snapToGrid w:val="0"/>
          <w:sz w:val="28"/>
          <w:szCs w:val="28"/>
        </w:rPr>
        <w:t xml:space="preserve"> </w:t>
      </w:r>
      <w:r w:rsidRPr="003D1092">
        <w:rPr>
          <w:snapToGrid w:val="0"/>
          <w:sz w:val="28"/>
          <w:szCs w:val="28"/>
        </w:rPr>
        <w:t>за соблюдением порядка использования франкировальных машин</w:t>
      </w:r>
      <w:r>
        <w:rPr>
          <w:snapToGrid w:val="0"/>
          <w:sz w:val="28"/>
          <w:szCs w:val="28"/>
        </w:rPr>
        <w:t>;</w:t>
      </w:r>
    </w:p>
    <w:p w:rsidR="00B01A1B" w:rsidRPr="0016188A" w:rsidRDefault="00B01A1B" w:rsidP="00B01A1B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sym w:font="Wingdings" w:char="F0FC"/>
      </w:r>
      <w:r w:rsidRPr="0016188A">
        <w:rPr>
          <w:snapToGrid w:val="0"/>
          <w:sz w:val="28"/>
          <w:szCs w:val="28"/>
        </w:rPr>
        <w:t>за соблюдением установленных лицензионных условий и требований владельцами лицензий на оказание услуг в области связи;</w:t>
      </w:r>
    </w:p>
    <w:p w:rsidR="00B01A1B" w:rsidRDefault="00B01A1B" w:rsidP="00B01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оформление по результатам государственного надзора и контр</w:t>
      </w:r>
      <w:r w:rsidR="001F60FD">
        <w:rPr>
          <w:sz w:val="28"/>
          <w:szCs w:val="28"/>
        </w:rPr>
        <w:t>оля,   докладных записок, актов;</w:t>
      </w:r>
    </w:p>
    <w:p w:rsidR="00B01A1B" w:rsidRDefault="00B01A1B" w:rsidP="00B01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выявлении нарушений юридическими лицами, индивидуальными предпринимателями, физическими лицами обязательных требований в области связи выдавать предписания об устранении выявленных нарушений с</w:t>
      </w:r>
      <w:r w:rsidR="001F60FD">
        <w:rPr>
          <w:sz w:val="28"/>
          <w:szCs w:val="28"/>
        </w:rPr>
        <w:t xml:space="preserve"> указанием сроков их устранения;</w:t>
      </w:r>
    </w:p>
    <w:p w:rsidR="00B01A1B" w:rsidRDefault="00B01A1B" w:rsidP="00B01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сроков устранения нарушений, указанных в документах по </w:t>
      </w:r>
      <w:r w:rsidR="001F60FD">
        <w:rPr>
          <w:sz w:val="28"/>
          <w:szCs w:val="28"/>
        </w:rPr>
        <w:t>результатам проведения проверок;</w:t>
      </w:r>
    </w:p>
    <w:p w:rsidR="00B01A1B" w:rsidRDefault="00B01A1B" w:rsidP="00B01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составление протоколов об административных  правонарушениях, подтвержденных доказательствами</w:t>
      </w:r>
      <w:r w:rsidR="001F60FD">
        <w:rPr>
          <w:sz w:val="28"/>
          <w:szCs w:val="28"/>
        </w:rPr>
        <w:t>;</w:t>
      </w:r>
    </w:p>
    <w:p w:rsidR="00B01A1B" w:rsidRDefault="00B01A1B" w:rsidP="00B01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внесение установленным порядком сведений в Единую информационную систему (ЕИС) Роскомнадзора о результатах проверок</w:t>
      </w:r>
      <w:r w:rsidR="001F60FD">
        <w:rPr>
          <w:sz w:val="28"/>
          <w:szCs w:val="28"/>
        </w:rPr>
        <w:t>:</w:t>
      </w:r>
    </w:p>
    <w:p w:rsidR="00B01A1B" w:rsidRDefault="00B01A1B" w:rsidP="00B01A1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при выявлении нарушений обязательных требований в сфере связи и собирать подтверждающ</w:t>
      </w:r>
      <w:r w:rsidR="001F60FD">
        <w:rPr>
          <w:rFonts w:eastAsia="Calibri"/>
          <w:sz w:val="28"/>
          <w:szCs w:val="28"/>
          <w:lang w:eastAsia="en-US"/>
        </w:rPr>
        <w:t>ие эти нарушения доказательства;</w:t>
      </w:r>
    </w:p>
    <w:p w:rsidR="00B01A1B" w:rsidRDefault="00B01A1B" w:rsidP="00B01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контролировать полноту и правильность заполнения баз данных информационных систем по направлению деятельности отдела</w:t>
      </w:r>
      <w:r w:rsidR="001F60FD">
        <w:rPr>
          <w:rFonts w:ascii="Times New Roman" w:hAnsi="Times New Roman" w:cs="Times New Roman"/>
          <w:sz w:val="28"/>
          <w:szCs w:val="28"/>
        </w:rPr>
        <w:t>;</w:t>
      </w:r>
    </w:p>
    <w:p w:rsidR="00B01A1B" w:rsidRDefault="00B01A1B" w:rsidP="00B01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</w:t>
      </w:r>
      <w:r w:rsidRPr="00390EF8">
        <w:rPr>
          <w:rFonts w:ascii="Times New Roman" w:hAnsi="Times New Roman" w:cs="Times New Roman"/>
          <w:sz w:val="28"/>
          <w:szCs w:val="28"/>
        </w:rPr>
        <w:t>инимать участие в подготовке отчетных сведений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0EF8">
        <w:rPr>
          <w:rFonts w:ascii="Times New Roman" w:hAnsi="Times New Roman" w:cs="Times New Roman"/>
          <w:sz w:val="28"/>
          <w:szCs w:val="28"/>
        </w:rPr>
        <w:t xml:space="preserve"> в том числе квартальных и годовых отчетов, аналитических справок, ответов на запросы вышестоящих организаций</w:t>
      </w:r>
      <w:r w:rsidR="001F60FD">
        <w:rPr>
          <w:rFonts w:ascii="Times New Roman" w:hAnsi="Times New Roman" w:cs="Times New Roman"/>
          <w:sz w:val="28"/>
          <w:szCs w:val="28"/>
        </w:rPr>
        <w:t>;</w:t>
      </w:r>
    </w:p>
    <w:p w:rsidR="00B01A1B" w:rsidRDefault="00B01A1B" w:rsidP="00B01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принимать участие в мероприятиях по профилактике нарушений обязательных требований в установленной сфере деятельности</w:t>
      </w:r>
      <w:r w:rsidR="001F60FD">
        <w:rPr>
          <w:rFonts w:ascii="Times New Roman" w:hAnsi="Times New Roman" w:cs="Times New Roman"/>
          <w:sz w:val="28"/>
          <w:szCs w:val="28"/>
        </w:rPr>
        <w:t>;</w:t>
      </w:r>
    </w:p>
    <w:p w:rsidR="00B01A1B" w:rsidRDefault="00B01A1B" w:rsidP="00B01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участвовать в </w:t>
      </w:r>
      <w:r w:rsidRPr="00390EF8">
        <w:rPr>
          <w:rFonts w:ascii="Times New Roman" w:hAnsi="Times New Roman" w:cs="Times New Roman"/>
          <w:sz w:val="28"/>
          <w:szCs w:val="28"/>
        </w:rPr>
        <w:t>подготовк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90EF8">
        <w:rPr>
          <w:rFonts w:ascii="Times New Roman" w:hAnsi="Times New Roman" w:cs="Times New Roman"/>
          <w:sz w:val="28"/>
          <w:szCs w:val="28"/>
        </w:rPr>
        <w:t xml:space="preserve"> информационных материалов</w:t>
      </w:r>
      <w:r w:rsidR="001F60FD">
        <w:rPr>
          <w:rFonts w:ascii="Times New Roman" w:hAnsi="Times New Roman" w:cs="Times New Roman"/>
          <w:sz w:val="28"/>
          <w:szCs w:val="28"/>
        </w:rPr>
        <w:t xml:space="preserve">  для интернет-сайта Управления;</w:t>
      </w:r>
    </w:p>
    <w:p w:rsidR="00B01A1B" w:rsidRPr="00D602B1" w:rsidRDefault="00B01A1B" w:rsidP="00B01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602B1">
        <w:rPr>
          <w:sz w:val="28"/>
          <w:szCs w:val="28"/>
        </w:rPr>
        <w:t>роводить работу по оказанию государственных услуг по регистрации и выдаче разрешений на применение франкировальных машин</w:t>
      </w:r>
      <w:r w:rsidR="001F60FD">
        <w:rPr>
          <w:sz w:val="28"/>
          <w:szCs w:val="28"/>
        </w:rPr>
        <w:t>;</w:t>
      </w:r>
      <w:r w:rsidRPr="00D602B1">
        <w:rPr>
          <w:sz w:val="28"/>
          <w:szCs w:val="28"/>
        </w:rPr>
        <w:t xml:space="preserve"> </w:t>
      </w:r>
    </w:p>
    <w:p w:rsidR="001F60FD" w:rsidRDefault="00B01A1B" w:rsidP="001F60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5A0729">
        <w:rPr>
          <w:sz w:val="28"/>
          <w:szCs w:val="28"/>
        </w:rPr>
        <w:t>существлят</w:t>
      </w:r>
      <w:r>
        <w:rPr>
          <w:sz w:val="28"/>
          <w:szCs w:val="28"/>
        </w:rPr>
        <w:t>ь</w:t>
      </w:r>
      <w:r w:rsidRPr="005A0729">
        <w:rPr>
          <w:sz w:val="28"/>
          <w:szCs w:val="28"/>
        </w:rPr>
        <w:t xml:space="preserve"> рассмотрение обращений граждан, юридических лиц и индивидуальных предпринимателей с жалобами на нарушения их прав и законных интересов действиями (бездействием) иных юридических лиц и (или) индивидуальных предпринимателей, связанными с невыполнением ими требований при оказании услуг почтовой связи и (или) лицензионных условий.</w:t>
      </w:r>
    </w:p>
    <w:p w:rsidR="001F60FD" w:rsidRDefault="001F60FD" w:rsidP="001F60FD">
      <w:pPr>
        <w:ind w:firstLine="709"/>
        <w:jc w:val="both"/>
        <w:rPr>
          <w:sz w:val="28"/>
          <w:szCs w:val="28"/>
        </w:rPr>
      </w:pPr>
    </w:p>
    <w:p w:rsidR="00B01A1B" w:rsidRPr="002A1D7A" w:rsidRDefault="00B01A1B" w:rsidP="00EF3241">
      <w:pPr>
        <w:pStyle w:val="ae"/>
        <w:numPr>
          <w:ilvl w:val="0"/>
          <w:numId w:val="35"/>
        </w:numPr>
      </w:pPr>
      <w:r w:rsidRPr="00EF3241">
        <w:rPr>
          <w:b/>
          <w:sz w:val="28"/>
          <w:szCs w:val="28"/>
        </w:rPr>
        <w:t xml:space="preserve">В области </w:t>
      </w:r>
      <w:r w:rsidRPr="002A1D7A">
        <w:rPr>
          <w:b/>
          <w:sz w:val="28"/>
          <w:szCs w:val="28"/>
        </w:rPr>
        <w:t>связи</w:t>
      </w:r>
      <w:r w:rsidRPr="002A1D7A">
        <w:rPr>
          <w:b/>
          <w:color w:val="000000"/>
          <w:sz w:val="28"/>
          <w:szCs w:val="28"/>
        </w:rPr>
        <w:t>:</w:t>
      </w:r>
    </w:p>
    <w:p w:rsidR="00B01A1B" w:rsidRPr="00E4129F" w:rsidRDefault="00B01A1B" w:rsidP="00B01A1B">
      <w:pPr>
        <w:spacing w:line="20" w:lineRule="atLeast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r w:rsidRPr="00E4129F">
        <w:rPr>
          <w:color w:val="000000" w:themeColor="text1"/>
          <w:sz w:val="28"/>
          <w:szCs w:val="28"/>
        </w:rPr>
        <w:t>знание основных принципов работы радиоэлектронных средств и высокочастотных устройств (РЭС и ВЧУ);</w:t>
      </w:r>
    </w:p>
    <w:p w:rsidR="00B01A1B" w:rsidRPr="00E4129F" w:rsidRDefault="00B01A1B" w:rsidP="00B01A1B">
      <w:pPr>
        <w:spacing w:line="20" w:lineRule="atLeast"/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2) знание основных параметров, вносимых в свидетельство о регистрации РЭС и ВЧУ;</w:t>
      </w:r>
    </w:p>
    <w:p w:rsidR="00B01A1B" w:rsidRPr="00E4129F" w:rsidRDefault="00B01A1B" w:rsidP="00B01A1B">
      <w:pPr>
        <w:spacing w:line="20" w:lineRule="atLeast"/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3) знание основных принципов организации подвижной радиосвязи и радиотелефонной связи, радиовещания, телевидения, спутниковой связи, сети связи общего пользования;</w:t>
      </w:r>
    </w:p>
    <w:p w:rsidR="00B01A1B" w:rsidRPr="00E4129F" w:rsidRDefault="00B01A1B" w:rsidP="00B01A1B">
      <w:pPr>
        <w:spacing w:line="20" w:lineRule="atLeast"/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4) знание основных принципов исполнения государственных функций и предоставления  государственных услуг;</w:t>
      </w:r>
    </w:p>
    <w:p w:rsidR="00B01A1B" w:rsidRPr="004E0E73" w:rsidRDefault="00B01A1B" w:rsidP="00B01A1B">
      <w:pPr>
        <w:spacing w:line="20" w:lineRule="atLeast"/>
        <w:ind w:firstLine="851"/>
        <w:jc w:val="both"/>
        <w:rPr>
          <w:color w:val="000000" w:themeColor="text1"/>
          <w:sz w:val="28"/>
          <w:szCs w:val="28"/>
        </w:rPr>
      </w:pPr>
      <w:r w:rsidRPr="004E0E73">
        <w:rPr>
          <w:color w:val="000000" w:themeColor="text1"/>
          <w:sz w:val="28"/>
          <w:szCs w:val="28"/>
        </w:rPr>
        <w:t>5) порядок регулирования использования радиочастотного спектра в Российской Федерации;</w:t>
      </w:r>
    </w:p>
    <w:p w:rsidR="00B01A1B" w:rsidRPr="00E4129F" w:rsidRDefault="00B01A1B" w:rsidP="00B01A1B">
      <w:pPr>
        <w:spacing w:line="20" w:lineRule="atLeast"/>
        <w:ind w:firstLine="851"/>
        <w:jc w:val="both"/>
        <w:rPr>
          <w:color w:val="000000" w:themeColor="text1"/>
          <w:sz w:val="28"/>
          <w:szCs w:val="28"/>
        </w:rPr>
      </w:pPr>
      <w:r w:rsidRPr="004E0E73">
        <w:rPr>
          <w:color w:val="000000" w:themeColor="text1"/>
          <w:sz w:val="28"/>
          <w:szCs w:val="28"/>
        </w:rPr>
        <w:t>6) функции и полномочия Государственной комиссии по радиочастотам при Мин</w:t>
      </w:r>
      <w:r>
        <w:rPr>
          <w:color w:val="000000" w:themeColor="text1"/>
          <w:sz w:val="28"/>
          <w:szCs w:val="28"/>
        </w:rPr>
        <w:t>цифры</w:t>
      </w:r>
      <w:r w:rsidRPr="004E0E73">
        <w:rPr>
          <w:color w:val="000000" w:themeColor="text1"/>
          <w:sz w:val="28"/>
          <w:szCs w:val="28"/>
        </w:rPr>
        <w:t xml:space="preserve"> России;</w:t>
      </w:r>
    </w:p>
    <w:p w:rsidR="00B01A1B" w:rsidRPr="00E4129F" w:rsidRDefault="00B01A1B" w:rsidP="00B01A1B">
      <w:pPr>
        <w:spacing w:line="20" w:lineRule="atLeast"/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lastRenderedPageBreak/>
        <w:t xml:space="preserve">7) </w:t>
      </w:r>
      <w:r>
        <w:rPr>
          <w:color w:val="000000" w:themeColor="text1"/>
          <w:sz w:val="28"/>
          <w:szCs w:val="28"/>
        </w:rPr>
        <w:t>п</w:t>
      </w:r>
      <w:r w:rsidRPr="00E4129F">
        <w:rPr>
          <w:color w:val="000000" w:themeColor="text1"/>
          <w:sz w:val="28"/>
          <w:szCs w:val="28"/>
        </w:rPr>
        <w:t>орядок выделения полос радиочастот и присвоения (назначения) радиочастот или радиочастотных каналов в Российской Федерации;</w:t>
      </w:r>
    </w:p>
    <w:p w:rsidR="00B01A1B" w:rsidRPr="00E4129F" w:rsidRDefault="00B01A1B" w:rsidP="00B01A1B">
      <w:pPr>
        <w:spacing w:line="20" w:lineRule="atLeast"/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8)</w:t>
      </w:r>
      <w:r>
        <w:rPr>
          <w:color w:val="000000" w:themeColor="text1"/>
          <w:sz w:val="28"/>
          <w:szCs w:val="28"/>
        </w:rPr>
        <w:t xml:space="preserve"> п</w:t>
      </w:r>
      <w:r w:rsidRPr="00E4129F">
        <w:rPr>
          <w:color w:val="000000" w:themeColor="text1"/>
          <w:sz w:val="28"/>
          <w:szCs w:val="28"/>
        </w:rPr>
        <w:t>орядок проведения в Российской Федерации работ по заявлению, координации и регистрации в Международном союзе электросвязи частотных присвоений радиоэлектронным средствам;</w:t>
      </w:r>
    </w:p>
    <w:p w:rsidR="00B01A1B" w:rsidRPr="00E4129F" w:rsidRDefault="00B01A1B" w:rsidP="00B01A1B">
      <w:pPr>
        <w:spacing w:line="20" w:lineRule="atLeast"/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9)</w:t>
      </w:r>
      <w:r>
        <w:rPr>
          <w:color w:val="000000" w:themeColor="text1"/>
          <w:sz w:val="28"/>
          <w:szCs w:val="28"/>
        </w:rPr>
        <w:t xml:space="preserve"> п</w:t>
      </w:r>
      <w:r w:rsidRPr="00E4129F">
        <w:rPr>
          <w:color w:val="000000" w:themeColor="text1"/>
          <w:sz w:val="28"/>
          <w:szCs w:val="28"/>
        </w:rPr>
        <w:t>орядок ведения реестра радиоэлектронных средств и высокочастотных устройств гражданского назначения, разрешенных для ввоза на территорию Российской Федерации;</w:t>
      </w:r>
    </w:p>
    <w:p w:rsidR="00B01A1B" w:rsidRPr="00E4129F" w:rsidRDefault="00B01A1B" w:rsidP="00B01A1B">
      <w:pPr>
        <w:spacing w:line="20" w:lineRule="atLeast"/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 xml:space="preserve">10) </w:t>
      </w:r>
      <w:r>
        <w:rPr>
          <w:color w:val="000000" w:themeColor="text1"/>
          <w:sz w:val="28"/>
          <w:szCs w:val="28"/>
        </w:rPr>
        <w:t>п</w:t>
      </w:r>
      <w:r w:rsidRPr="00E4129F">
        <w:rPr>
          <w:color w:val="000000" w:themeColor="text1"/>
          <w:sz w:val="28"/>
          <w:szCs w:val="28"/>
        </w:rPr>
        <w:t>орядок выдачи разрешений на ввоз на территорию Российской Федерации в условиях, отличных от импорта, радиоэлектронных средств и высокочастотных устройств гражданского назначения, в том числе встроенных либо входящих в состав других товаров, а также на ввоз радиоэлектронных средств и высокочастотных устройств гражданского назначения физическими лицами для личного пользования;</w:t>
      </w:r>
    </w:p>
    <w:p w:rsidR="00B01A1B" w:rsidRPr="001F60FD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F60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профессиональными умениями: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 xml:space="preserve">1) умение применять нормативные правовые акты в сфере связи; 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 xml:space="preserve">2) умение анализировать схемы организации связи; 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 xml:space="preserve">3) умение анализировать решения Государственной комиссии по радиочастотам, разрешения на использование радиочастот/радиочастотных каналов; 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4) умение оформлять регистрационные (разрешительные) документы в установленной сфере деятельности;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5) умение работать с базами данных и реестрами в установленной сфере деятельности.</w:t>
      </w:r>
    </w:p>
    <w:p w:rsidR="00B01A1B" w:rsidRPr="00E4129F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>2.2.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>. Гражданский служащий, замещающий должность специалиста-эксперта, должен обладать следующими функциональными знаниями: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1) принципы, методы, технологии и механизмы осуществления контроля (надзора);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2) виды, назначение и технологии организации проверочных процедур;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3) понятие единого реестра проверок, процедура его формирования;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4) институт предварительной проверки жалобы и иной информации, поступившей в контрольно-надзорный орган;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5) процедура организации проверки: порядок, этапы, инструменты проведения;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6) ограничения при проведении проверочных процедур;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7) меры, принимаемые по результатам проверки;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Pr="00E4129F">
        <w:rPr>
          <w:color w:val="000000" w:themeColor="text1"/>
          <w:sz w:val="28"/>
          <w:szCs w:val="28"/>
        </w:rPr>
        <w:t>) основания проведения и особенности внеплановых проверок;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Pr="00E4129F">
        <w:rPr>
          <w:color w:val="000000" w:themeColor="text1"/>
          <w:sz w:val="28"/>
          <w:szCs w:val="28"/>
        </w:rPr>
        <w:t>) принципы предоставления государственных услуг;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0</w:t>
      </w:r>
      <w:r w:rsidRPr="00E4129F">
        <w:rPr>
          <w:color w:val="000000" w:themeColor="text1"/>
          <w:sz w:val="28"/>
          <w:szCs w:val="28"/>
        </w:rPr>
        <w:t>) требования к предоставлению государственных услуг;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1</w:t>
      </w:r>
      <w:r w:rsidRPr="00E4129F">
        <w:rPr>
          <w:color w:val="000000" w:themeColor="text1"/>
          <w:sz w:val="28"/>
          <w:szCs w:val="28"/>
        </w:rPr>
        <w:t>) понятие и принципы функционирования, назначение портала государственных услуг;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2</w:t>
      </w:r>
      <w:r w:rsidRPr="00E4129F">
        <w:rPr>
          <w:color w:val="000000" w:themeColor="text1"/>
          <w:sz w:val="28"/>
          <w:szCs w:val="28"/>
        </w:rPr>
        <w:t>) права заявителей при получении  государственных услуг;</w:t>
      </w:r>
    </w:p>
    <w:p w:rsidR="00B01A1B" w:rsidRPr="00E4129F" w:rsidRDefault="00B01A1B" w:rsidP="00B01A1B">
      <w:pPr>
        <w:ind w:firstLine="851"/>
        <w:jc w:val="both"/>
        <w:rPr>
          <w:color w:val="000000" w:themeColor="text1"/>
          <w:sz w:val="28"/>
          <w:szCs w:val="28"/>
        </w:rPr>
      </w:pPr>
      <w:r w:rsidRPr="00E4129F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3</w:t>
      </w:r>
      <w:r w:rsidRPr="00E4129F">
        <w:rPr>
          <w:color w:val="000000" w:themeColor="text1"/>
          <w:sz w:val="28"/>
          <w:szCs w:val="28"/>
        </w:rPr>
        <w:t>) обязанности государственных органов, предоста</w:t>
      </w:r>
      <w:r>
        <w:rPr>
          <w:color w:val="000000" w:themeColor="text1"/>
          <w:sz w:val="28"/>
          <w:szCs w:val="28"/>
        </w:rPr>
        <w:t>вляющих  государственные услуги.</w:t>
      </w:r>
    </w:p>
    <w:p w:rsidR="00B01A1B" w:rsidRPr="001F60FD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F60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функциональными умениями: </w:t>
      </w:r>
    </w:p>
    <w:p w:rsidR="00B01A1B" w:rsidRPr="00E4129F" w:rsidRDefault="00B01A1B" w:rsidP="00B01A1B">
      <w:pPr>
        <w:pStyle w:val="ConsPlusNonformat"/>
        <w:framePr w:hSpace="180" w:wrap="around" w:vAnchor="text" w:hAnchor="text" w:y="1"/>
        <w:ind w:firstLine="851"/>
        <w:suppressOverlap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1) проведение плановых и внеплановых документарных (камеральных) проверок (обследований);</w:t>
      </w:r>
    </w:p>
    <w:p w:rsidR="00B01A1B" w:rsidRPr="00E4129F" w:rsidRDefault="00B01A1B" w:rsidP="00B01A1B">
      <w:pPr>
        <w:pStyle w:val="ConsPlusNonformat"/>
        <w:framePr w:hSpace="180" w:wrap="around" w:vAnchor="text" w:hAnchor="text" w:y="1"/>
        <w:ind w:firstLine="851"/>
        <w:suppressOverlap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>2) проведение плановых и внеплановых выездных проверок;</w:t>
      </w:r>
    </w:p>
    <w:p w:rsidR="00B01A1B" w:rsidRPr="00E4129F" w:rsidRDefault="00B01A1B" w:rsidP="00B01A1B">
      <w:pPr>
        <w:pStyle w:val="ConsPlusNonformat"/>
        <w:framePr w:hSpace="180" w:wrap="around" w:vAnchor="text" w:hAnchor="text" w:y="1"/>
        <w:ind w:firstLine="851"/>
        <w:suppressOverlap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>3) формирование и ведение реестров, кадастров, регистров, перечней, каталогов, для обеспечения контрольно-надзорных полномочий;</w:t>
      </w:r>
    </w:p>
    <w:p w:rsidR="00B01A1B" w:rsidRPr="00E4129F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>4) прием и согласование документации, заявок, заявлений;</w:t>
      </w:r>
    </w:p>
    <w:p w:rsidR="00B01A1B" w:rsidRPr="00E4129F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>5) предоставление информации из реестров, баз данных, выдача справок, выписок, документов, разъяснений и сведений;</w:t>
      </w:r>
    </w:p>
    <w:p w:rsidR="00B01A1B" w:rsidRPr="00E4129F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</w:t>
      </w: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рассмотрение запросов, ходатайств, уведомлений, жалоб;</w:t>
      </w:r>
    </w:p>
    <w:p w:rsidR="00B01A1B" w:rsidRPr="00E4129F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7)</w:t>
      </w: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проведение консультаций;</w:t>
      </w:r>
    </w:p>
    <w:p w:rsidR="00B01A1B" w:rsidRPr="00E4129F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8)</w:t>
      </w: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прием и согласование документации, заявок, заявлений;</w:t>
      </w:r>
    </w:p>
    <w:p w:rsidR="00B01A1B" w:rsidRPr="00E4129F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9) </w:t>
      </w: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экспертизы;</w:t>
      </w:r>
    </w:p>
    <w:p w:rsidR="00B01A1B" w:rsidRPr="00E4129F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10) </w:t>
      </w: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разрешений, сертификатов и других документов по результатам предоставления государственной услуги; </w:t>
      </w:r>
    </w:p>
    <w:p w:rsidR="00B01A1B" w:rsidRPr="00E4129F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11) </w:t>
      </w: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исполнение документов на высоком уровне;</w:t>
      </w:r>
    </w:p>
    <w:p w:rsidR="00B01A1B" w:rsidRPr="00E4129F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12) </w:t>
      </w: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подготовка деловых писем;</w:t>
      </w:r>
    </w:p>
    <w:p w:rsidR="00B01A1B" w:rsidRPr="00E4129F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13) </w:t>
      </w: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>работа с информационно-телекоммуникационными сетями, в том числе сетью «Интернет».</w:t>
      </w:r>
    </w:p>
    <w:p w:rsidR="00B01A1B" w:rsidRPr="00E4129F" w:rsidRDefault="00B01A1B" w:rsidP="00B01A1B">
      <w:pPr>
        <w:pStyle w:val="ConsPlusNonformat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A1B" w:rsidRPr="002A23E9" w:rsidRDefault="00B01A1B" w:rsidP="00EF3241">
      <w:pPr>
        <w:pStyle w:val="ConsPlusNonformat"/>
        <w:ind w:firstLine="851"/>
        <w:rPr>
          <w:rFonts w:ascii="Times New Roman" w:hAnsi="Times New Roman" w:cs="Times New Roman"/>
          <w:sz w:val="28"/>
          <w:szCs w:val="28"/>
        </w:rPr>
      </w:pPr>
      <w:r w:rsidRPr="002A23E9">
        <w:rPr>
          <w:rFonts w:ascii="Times New Roman" w:hAnsi="Times New Roman" w:cs="Times New Roman"/>
          <w:b/>
          <w:sz w:val="28"/>
          <w:szCs w:val="28"/>
        </w:rPr>
        <w:t>Основные должностные обязанности</w:t>
      </w:r>
      <w:r w:rsidR="001F60FD">
        <w:rPr>
          <w:rFonts w:ascii="Times New Roman" w:hAnsi="Times New Roman" w:cs="Times New Roman"/>
          <w:b/>
          <w:sz w:val="28"/>
          <w:szCs w:val="28"/>
        </w:rPr>
        <w:t>:</w:t>
      </w:r>
    </w:p>
    <w:p w:rsidR="00B01A1B" w:rsidRPr="002A23E9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A23E9">
        <w:rPr>
          <w:rFonts w:ascii="Times New Roman" w:hAnsi="Times New Roman" w:cs="Times New Roman"/>
          <w:sz w:val="28"/>
          <w:szCs w:val="28"/>
        </w:rPr>
        <w:t xml:space="preserve">запрашивать информацию, документы по направлению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B54887">
        <w:rPr>
          <w:rFonts w:ascii="Times New Roman" w:hAnsi="Times New Roman" w:cs="Times New Roman"/>
          <w:sz w:val="28"/>
          <w:szCs w:val="28"/>
        </w:rPr>
        <w:t>в области связи</w:t>
      </w:r>
      <w:r w:rsidRPr="002A23E9">
        <w:rPr>
          <w:rFonts w:ascii="Times New Roman" w:hAnsi="Times New Roman" w:cs="Times New Roman"/>
          <w:sz w:val="28"/>
          <w:szCs w:val="28"/>
        </w:rPr>
        <w:t>;</w:t>
      </w:r>
    </w:p>
    <w:p w:rsidR="00B01A1B" w:rsidRPr="002A23E9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A23E9">
        <w:rPr>
          <w:rFonts w:ascii="Times New Roman" w:hAnsi="Times New Roman" w:cs="Times New Roman"/>
          <w:sz w:val="28"/>
          <w:szCs w:val="28"/>
        </w:rPr>
        <w:t>принимать решения в соответствии с должностными обязанностями;</w:t>
      </w:r>
    </w:p>
    <w:p w:rsidR="00B01A1B" w:rsidRPr="002A23E9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A23E9">
        <w:rPr>
          <w:rFonts w:ascii="Times New Roman" w:hAnsi="Times New Roman" w:cs="Times New Roman"/>
          <w:sz w:val="28"/>
          <w:szCs w:val="28"/>
        </w:rPr>
        <w:t xml:space="preserve">осуществлять плановые и внеплановые мероприятия по контролю в установленной сфере деятельности, в том числе без взаимодействия с проверяемыми лицами, если иное не установлено законодательством Российской Федерации; </w:t>
      </w:r>
    </w:p>
    <w:p w:rsidR="00B01A1B" w:rsidRPr="00E4129F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>- запрашивать и получать на безвозмездной основе от  владельцев лицензий и пользователей радиочастотным спектром необходимые сведения и материалы по вопросам, отнесенным к компетенции Отдела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54887">
        <w:rPr>
          <w:rFonts w:ascii="Times New Roman" w:hAnsi="Times New Roman" w:cs="Times New Roman"/>
          <w:sz w:val="28"/>
          <w:szCs w:val="28"/>
        </w:rPr>
        <w:t>в области связи</w:t>
      </w: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01A1B" w:rsidRPr="00E4129F" w:rsidRDefault="00B01A1B" w:rsidP="00B01A1B">
      <w:pPr>
        <w:pStyle w:val="ConsPlusNonformat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129F">
        <w:rPr>
          <w:rFonts w:ascii="Times New Roman" w:hAnsi="Times New Roman" w:cs="Times New Roman"/>
          <w:color w:val="000000" w:themeColor="text1"/>
          <w:sz w:val="28"/>
          <w:szCs w:val="28"/>
        </w:rPr>
        <w:t>- готовить к рассмотрению (направлению в судебные и правоохранительные органы) в случаях и порядке, установленном законодательством Российской Федерации, дела об административных правонарушениях (материалы о привлечении к ответственности) лиц, виновных в нарушении лицензионных услов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ий и требований в области связи.</w:t>
      </w:r>
    </w:p>
    <w:p w:rsidR="00B01A1B" w:rsidRPr="00CA53E4" w:rsidRDefault="001F60FD" w:rsidP="00B01A1B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</w:t>
      </w:r>
      <w:r w:rsidR="00B01A1B" w:rsidRPr="00CA53E4">
        <w:rPr>
          <w:color w:val="000000" w:themeColor="text1"/>
          <w:sz w:val="28"/>
          <w:szCs w:val="28"/>
        </w:rPr>
        <w:t>существлять в установленном порядке государственный к</w:t>
      </w:r>
      <w:r w:rsidR="00B01A1B">
        <w:rPr>
          <w:color w:val="000000" w:themeColor="text1"/>
          <w:sz w:val="28"/>
          <w:szCs w:val="28"/>
        </w:rPr>
        <w:t>онтроль и надзор в сфере связи:</w:t>
      </w:r>
    </w:p>
    <w:p w:rsidR="00B01A1B" w:rsidRPr="00CA53E4" w:rsidRDefault="001F60FD" w:rsidP="00B01A1B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sym w:font="Wingdings" w:char="F0FC"/>
      </w:r>
      <w:r w:rsidR="00B01A1B" w:rsidRPr="00CA53E4">
        <w:rPr>
          <w:color w:val="000000" w:themeColor="text1"/>
          <w:sz w:val="28"/>
          <w:szCs w:val="28"/>
        </w:rPr>
        <w:t xml:space="preserve"> за выполнением правил присоединения сетей электросвязи к сети связи общего пользования, в том числе условий присоединения;</w:t>
      </w:r>
    </w:p>
    <w:p w:rsidR="00B01A1B" w:rsidRPr="00CA53E4" w:rsidRDefault="001F60FD" w:rsidP="00B01A1B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sym w:font="Wingdings" w:char="F0FC"/>
      </w:r>
      <w:r w:rsidR="00B01A1B" w:rsidRPr="00CA53E4">
        <w:rPr>
          <w:color w:val="000000" w:themeColor="text1"/>
          <w:sz w:val="28"/>
          <w:szCs w:val="28"/>
        </w:rPr>
        <w:t xml:space="preserve"> за соблюдением пользователями радиочастотного спектра порядка его использования, норм и требований к параметрам излучения (приема) радиоэлектронных средств и высокочастотных устройств гражданского назначения;</w:t>
      </w:r>
    </w:p>
    <w:p w:rsidR="00B01A1B" w:rsidRPr="00CA53E4" w:rsidRDefault="001F60FD" w:rsidP="00B01A1B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sym w:font="Wingdings" w:char="F0FC"/>
      </w:r>
      <w:r w:rsidR="00B01A1B" w:rsidRPr="00CA53E4">
        <w:rPr>
          <w:color w:val="000000" w:themeColor="text1"/>
          <w:sz w:val="28"/>
          <w:szCs w:val="28"/>
        </w:rPr>
        <w:t xml:space="preserve"> за соблюдением пользователями радиочастотного спектра порядка, требований и условий, относящихся к использованию радиоэлектронных средств или высокочастотных устройств, включая надзор с учетом сообщений (данных), полученных в процессе проведения радиочастотной службой радиоконтроля;</w:t>
      </w:r>
    </w:p>
    <w:p w:rsidR="00B01A1B" w:rsidRPr="00CA53E4" w:rsidRDefault="001F60FD" w:rsidP="00B01A1B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sym w:font="Wingdings" w:char="F0FC"/>
      </w:r>
      <w:r w:rsidR="00B01A1B" w:rsidRPr="00CA53E4">
        <w:rPr>
          <w:color w:val="000000" w:themeColor="text1"/>
          <w:sz w:val="28"/>
          <w:szCs w:val="28"/>
        </w:rPr>
        <w:t xml:space="preserve"> за соблюдением операторами связи требований метрологического обеспечения оборудования, используемого для оказания и учета объемов оказанных услуг (длительности соединения и объема трафика), а также требований к автом</w:t>
      </w:r>
      <w:r>
        <w:rPr>
          <w:color w:val="000000" w:themeColor="text1"/>
          <w:sz w:val="28"/>
          <w:szCs w:val="28"/>
        </w:rPr>
        <w:t>атизированным системам расчетов;</w:t>
      </w:r>
    </w:p>
    <w:p w:rsidR="00B01A1B" w:rsidRDefault="001F60FD" w:rsidP="00B01A1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B01A1B">
        <w:rPr>
          <w:sz w:val="28"/>
          <w:szCs w:val="28"/>
        </w:rPr>
        <w:t>формление по результатам государственного надзора и контроля, докладных записок, актов, предписаний</w:t>
      </w:r>
      <w:r>
        <w:rPr>
          <w:sz w:val="28"/>
          <w:szCs w:val="28"/>
        </w:rPr>
        <w:t>;</w:t>
      </w:r>
    </w:p>
    <w:p w:rsidR="00B01A1B" w:rsidRDefault="001F60FD" w:rsidP="00B01A1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B01A1B">
        <w:rPr>
          <w:sz w:val="28"/>
          <w:szCs w:val="28"/>
        </w:rPr>
        <w:t>оставление протоколов об административных  правонарушениях, подтвержденных доказательствами</w:t>
      </w:r>
      <w:r>
        <w:rPr>
          <w:sz w:val="28"/>
          <w:szCs w:val="28"/>
        </w:rPr>
        <w:t>;</w:t>
      </w:r>
    </w:p>
    <w:p w:rsidR="00B01A1B" w:rsidRDefault="001F60FD" w:rsidP="00B01A1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B01A1B">
        <w:rPr>
          <w:sz w:val="28"/>
          <w:szCs w:val="28"/>
        </w:rPr>
        <w:t>несение установленным порядком сведений в  Единую информационную систему (ЕИС) Роскомнадзора о результатах проверок и регистрации РЭС и ВЧУ.</w:t>
      </w:r>
    </w:p>
    <w:p w:rsidR="00B01A1B" w:rsidRDefault="001F60FD" w:rsidP="00B01A1B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</w:t>
      </w:r>
      <w:r w:rsidR="00B01A1B">
        <w:rPr>
          <w:rFonts w:eastAsia="Calibri"/>
          <w:sz w:val="28"/>
          <w:szCs w:val="28"/>
          <w:lang w:eastAsia="en-US"/>
        </w:rPr>
        <w:t>ри выявлении нарушений обязательных требований в сфере связи собирать подтверждающ</w:t>
      </w:r>
      <w:r>
        <w:rPr>
          <w:rFonts w:eastAsia="Calibri"/>
          <w:sz w:val="28"/>
          <w:szCs w:val="28"/>
          <w:lang w:eastAsia="en-US"/>
        </w:rPr>
        <w:t>ие эти нарушения доказательства;</w:t>
      </w:r>
    </w:p>
    <w:p w:rsidR="00B01A1B" w:rsidRDefault="001F60FD" w:rsidP="00B01A1B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B01A1B">
        <w:rPr>
          <w:rFonts w:ascii="Times New Roman" w:hAnsi="Times New Roman" w:cs="Times New Roman"/>
          <w:sz w:val="28"/>
          <w:szCs w:val="28"/>
        </w:rPr>
        <w:t>онтролировать полноту и правильность заполнения баз данных информационных систем по направлению деятельности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01A1B" w:rsidRDefault="001F60FD" w:rsidP="00B01A1B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B01A1B">
        <w:rPr>
          <w:rFonts w:ascii="Times New Roman" w:hAnsi="Times New Roman" w:cs="Times New Roman"/>
          <w:sz w:val="28"/>
          <w:szCs w:val="28"/>
        </w:rPr>
        <w:t>ринимать участие в мероприятиях по профилактике нарушений обязательны</w:t>
      </w:r>
      <w:r>
        <w:rPr>
          <w:rFonts w:ascii="Times New Roman" w:hAnsi="Times New Roman" w:cs="Times New Roman"/>
          <w:sz w:val="28"/>
          <w:szCs w:val="28"/>
        </w:rPr>
        <w:t>х требований;</w:t>
      </w:r>
    </w:p>
    <w:p w:rsidR="00B01A1B" w:rsidRDefault="001F60FD" w:rsidP="00B01A1B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B01A1B">
        <w:rPr>
          <w:sz w:val="28"/>
          <w:szCs w:val="28"/>
        </w:rPr>
        <w:t xml:space="preserve">ринимать участие в подготовке отчетных сведений, в том числе квартальных и годовых отчетов, аналитических справок, ответов на </w:t>
      </w:r>
      <w:r>
        <w:rPr>
          <w:sz w:val="28"/>
          <w:szCs w:val="28"/>
        </w:rPr>
        <w:t>запросы вышестоящих организаций;</w:t>
      </w:r>
    </w:p>
    <w:p w:rsidR="00B01A1B" w:rsidRPr="00326587" w:rsidRDefault="001F60FD" w:rsidP="00B01A1B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B01A1B">
        <w:rPr>
          <w:sz w:val="28"/>
          <w:szCs w:val="28"/>
        </w:rPr>
        <w:t>ринимать участие в подготовке информационных материало</w:t>
      </w:r>
      <w:r>
        <w:rPr>
          <w:sz w:val="28"/>
          <w:szCs w:val="28"/>
        </w:rPr>
        <w:t>в для интернет-сайта Управления;</w:t>
      </w:r>
    </w:p>
    <w:p w:rsidR="00B01A1B" w:rsidRPr="00E4129F" w:rsidRDefault="001F60FD" w:rsidP="00B01A1B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</w:t>
      </w:r>
      <w:r w:rsidR="00B01A1B">
        <w:rPr>
          <w:color w:val="000000" w:themeColor="text1"/>
          <w:sz w:val="28"/>
          <w:szCs w:val="28"/>
        </w:rPr>
        <w:t>существля</w:t>
      </w:r>
      <w:r w:rsidR="00B01A1B" w:rsidRPr="00E4129F">
        <w:rPr>
          <w:color w:val="000000" w:themeColor="text1"/>
          <w:sz w:val="28"/>
          <w:szCs w:val="28"/>
        </w:rPr>
        <w:t>т</w:t>
      </w:r>
      <w:r w:rsidR="00B01A1B">
        <w:rPr>
          <w:color w:val="000000" w:themeColor="text1"/>
          <w:sz w:val="28"/>
          <w:szCs w:val="28"/>
        </w:rPr>
        <w:t>ь</w:t>
      </w:r>
      <w:r w:rsidR="00B01A1B" w:rsidRPr="00E4129F">
        <w:rPr>
          <w:color w:val="000000" w:themeColor="text1"/>
          <w:sz w:val="28"/>
          <w:szCs w:val="28"/>
        </w:rPr>
        <w:t xml:space="preserve"> рассмотрение обращений граждан, юридических лиц и индивидуальных предпринимателей с жалобами на нарушения их прав и законных интересов действиями (бездействием) иных юридических лиц и (или) индивидуальных предпринимателей, связанными с невыполнением ими требований в области свя</w:t>
      </w:r>
      <w:r>
        <w:rPr>
          <w:color w:val="000000" w:themeColor="text1"/>
          <w:sz w:val="28"/>
          <w:szCs w:val="28"/>
        </w:rPr>
        <w:t>зи и (или) лицензионных условий;</w:t>
      </w:r>
    </w:p>
    <w:p w:rsidR="00B01A1B" w:rsidRDefault="00EF3241" w:rsidP="00B01A1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B01A1B" w:rsidRPr="00D602B1">
        <w:rPr>
          <w:sz w:val="28"/>
          <w:szCs w:val="28"/>
        </w:rPr>
        <w:t>роводить работу по оказанию государственных услуг</w:t>
      </w:r>
      <w:r>
        <w:rPr>
          <w:sz w:val="28"/>
          <w:szCs w:val="28"/>
        </w:rPr>
        <w:t>;</w:t>
      </w:r>
    </w:p>
    <w:p w:rsidR="00B01A1B" w:rsidRPr="0009627F" w:rsidRDefault="00B01A1B" w:rsidP="00B01A1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02B1">
        <w:rPr>
          <w:sz w:val="28"/>
          <w:szCs w:val="28"/>
        </w:rPr>
        <w:t>по</w:t>
      </w:r>
      <w:r w:rsidRPr="0009627F">
        <w:rPr>
          <w:sz w:val="26"/>
          <w:szCs w:val="26"/>
        </w:rPr>
        <w:t xml:space="preserve"> </w:t>
      </w:r>
      <w:r w:rsidRPr="0009627F">
        <w:rPr>
          <w:sz w:val="28"/>
          <w:szCs w:val="28"/>
        </w:rPr>
        <w:t>выдаче разрешений на судовые радиостанции, используемые на морских судах, судах внутреннего плавания и судах смешанного (река-море) плавания;</w:t>
      </w:r>
    </w:p>
    <w:p w:rsidR="00B01A1B" w:rsidRPr="0009627F" w:rsidRDefault="00B01A1B" w:rsidP="00B01A1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627F">
        <w:rPr>
          <w:sz w:val="28"/>
          <w:szCs w:val="28"/>
        </w:rPr>
        <w:t xml:space="preserve">по регистрации и выдаче </w:t>
      </w:r>
      <w:r>
        <w:rPr>
          <w:sz w:val="28"/>
          <w:szCs w:val="28"/>
        </w:rPr>
        <w:t xml:space="preserve">выписок из реестра зарегистрированных </w:t>
      </w:r>
      <w:r w:rsidRPr="0009627F">
        <w:rPr>
          <w:sz w:val="28"/>
          <w:szCs w:val="28"/>
        </w:rPr>
        <w:t xml:space="preserve"> РЭ</w:t>
      </w:r>
      <w:r w:rsidR="00EF3241">
        <w:rPr>
          <w:sz w:val="28"/>
          <w:szCs w:val="28"/>
        </w:rPr>
        <w:t>С и ВЧУ гражданского назначения;</w:t>
      </w:r>
    </w:p>
    <w:p w:rsidR="00B01A1B" w:rsidRPr="00EF3241" w:rsidRDefault="00EF3241" w:rsidP="00EF324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B01A1B" w:rsidRPr="00EF3241">
        <w:rPr>
          <w:sz w:val="28"/>
          <w:szCs w:val="28"/>
        </w:rPr>
        <w:t>ринимать участие в установленном порядке в работе приемочных комиссий по приемке в эксплуа</w:t>
      </w:r>
      <w:r>
        <w:rPr>
          <w:sz w:val="28"/>
          <w:szCs w:val="28"/>
        </w:rPr>
        <w:t>тацию сетей (сооружений) связи;</w:t>
      </w:r>
    </w:p>
    <w:p w:rsidR="00EF3241" w:rsidRDefault="00EF3241" w:rsidP="00536355">
      <w:pPr>
        <w:ind w:firstLine="567"/>
        <w:jc w:val="both"/>
        <w:textAlignment w:val="baseline"/>
        <w:rPr>
          <w:rFonts w:eastAsia="Andale Sans UI"/>
          <w:b/>
          <w:bCs/>
          <w:sz w:val="28"/>
          <w:szCs w:val="28"/>
          <w:lang w:eastAsia="en-US" w:bidi="en-US"/>
        </w:rPr>
      </w:pPr>
    </w:p>
    <w:p w:rsidR="00536355" w:rsidRPr="00AA53BF" w:rsidRDefault="00536355" w:rsidP="00536355">
      <w:pPr>
        <w:ind w:firstLine="567"/>
        <w:jc w:val="both"/>
        <w:textAlignment w:val="baseline"/>
        <w:rPr>
          <w:rFonts w:eastAsia="Andale Sans UI"/>
          <w:b/>
          <w:bCs/>
          <w:sz w:val="28"/>
          <w:szCs w:val="28"/>
          <w:lang w:eastAsia="en-US" w:bidi="en-US"/>
        </w:rPr>
      </w:pPr>
      <w:r w:rsidRPr="00AA53BF">
        <w:rPr>
          <w:rFonts w:eastAsia="Andale Sans UI"/>
          <w:b/>
          <w:bCs/>
          <w:sz w:val="28"/>
          <w:szCs w:val="28"/>
          <w:lang w:eastAsia="en-US" w:bidi="en-US"/>
        </w:rPr>
        <w:t>Порядок проведения конкурса:</w:t>
      </w:r>
    </w:p>
    <w:p w:rsidR="00536355" w:rsidRPr="00AA53BF" w:rsidRDefault="00536355" w:rsidP="00536355">
      <w:pPr>
        <w:ind w:firstLine="709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 xml:space="preserve">Конкурс заключается в оценке профессионального уровня кандидатов на замещение вакантной должности гражданской службы, их соответствия квалификационным требованиям к этой должности. </w:t>
      </w:r>
    </w:p>
    <w:p w:rsidR="00536355" w:rsidRPr="00AA53BF" w:rsidRDefault="00536355" w:rsidP="00536355">
      <w:pPr>
        <w:ind w:firstLine="709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 xml:space="preserve"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выбранных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а именно индивидуальное собеседование и тестирование по вопросам, </w:t>
      </w:r>
      <w:r w:rsidRPr="00AA53BF">
        <w:rPr>
          <w:color w:val="000000"/>
          <w:sz w:val="28"/>
          <w:szCs w:val="28"/>
        </w:rPr>
        <w:lastRenderedPageBreak/>
        <w:t xml:space="preserve">связанным с выполнением должностных обязанностей по вакантной должности гражданской службы, на замещение которой претендуют кандидаты. </w:t>
      </w:r>
    </w:p>
    <w:p w:rsidR="00536355" w:rsidRPr="00AA53BF" w:rsidRDefault="00536355" w:rsidP="00536355">
      <w:pPr>
        <w:ind w:firstLine="709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>При этом тестирование предшествует индивидуальному собеседованию. Тестовое задание включает в себя 40 вопросов: 20 вопросов – для оценки владения 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технологий; 20 вопросов – для оценки 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службы. Каждый вопрос имеет не менее 4-х вариантов ответов, один из которых является правильным. Всем кандидатам предоставляется равное количество времени для ответа на тест, которое составляет 60 минут. Максимально за тестовое задание можно получить 5 баллов. Для успешного прохождения тестирования надо набрать 1 балл и более.</w:t>
      </w:r>
    </w:p>
    <w:p w:rsidR="00536355" w:rsidRPr="00AA53BF" w:rsidRDefault="00536355" w:rsidP="00536355">
      <w:pPr>
        <w:ind w:firstLine="709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>После тестирования с кандидатами проводятся индивидуальные собеседования. Целью собеседования является определение профессионального уровня кандидатов. Индивидуальное собеседование проводится с кандидатом в форме свободной беседы по теме его будущей профессиональной служебной деятельности, в ходе которой члены конкурсной комиссии задают кандидату вопросы.</w:t>
      </w:r>
    </w:p>
    <w:p w:rsidR="00536355" w:rsidRPr="00AA53BF" w:rsidRDefault="00536355" w:rsidP="00536355">
      <w:pPr>
        <w:ind w:firstLine="709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 xml:space="preserve"> Конкурсная комиссия оценивает кандидата в его отсутствие по полноте и правильности ответов на вопросы, использованной аргументации, умению доказывать, убеждать, отстаивать свою правоту, степени владения навыками публичного выступления, умению полемизировать, культуре высказываний, знанию русского языка и степени владения им. При индивидуальном собеседовании каждый член конкурсной комиссии присуждает кандидату от 0 до 5 баллов, итоговый балл за собеседование определяется как среднее арифметическое баллов, выставленных кандидату всеми членами комиссии. Собеседование считается пройденным, если кандидат набрал 3 и более баллов.</w:t>
      </w:r>
    </w:p>
    <w:p w:rsidR="00536355" w:rsidRPr="00AA53BF" w:rsidRDefault="00536355" w:rsidP="00536355">
      <w:pPr>
        <w:ind w:firstLine="709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 xml:space="preserve"> Итоговый балл кандидата определяется как сумма среднего арифметического баллов, выставленных кандидату членами конкурсной комиссии по результатам индивидуального собеседования и баллов, набранных кандидатом по итогам тестирования. </w:t>
      </w:r>
    </w:p>
    <w:p w:rsidR="00536355" w:rsidRPr="00AA53BF" w:rsidRDefault="00536355" w:rsidP="00536355">
      <w:pPr>
        <w:ind w:firstLine="709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 xml:space="preserve">Максимальный балл по результатам конкурса — 10 баллов. </w:t>
      </w:r>
    </w:p>
    <w:p w:rsidR="00536355" w:rsidRPr="00AA53BF" w:rsidRDefault="00536355" w:rsidP="00536355">
      <w:pPr>
        <w:ind w:firstLine="709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 xml:space="preserve">По результатам сопоставления итоговых баллов кандидатов секретарь конкурсной комиссии формирует рейтинг кандидатов. Чем больше баллов, тем выше рейтинг кандидата. </w:t>
      </w:r>
    </w:p>
    <w:p w:rsidR="00536355" w:rsidRPr="00AA53BF" w:rsidRDefault="00536355" w:rsidP="00536355">
      <w:pPr>
        <w:ind w:firstLine="709"/>
        <w:jc w:val="both"/>
        <w:rPr>
          <w:color w:val="000000"/>
          <w:sz w:val="28"/>
          <w:szCs w:val="28"/>
        </w:rPr>
      </w:pPr>
      <w:r w:rsidRPr="00AA53BF">
        <w:rPr>
          <w:color w:val="000000"/>
          <w:sz w:val="28"/>
          <w:szCs w:val="28"/>
        </w:rPr>
        <w:t xml:space="preserve">Решение конкурсной комиссии об определении победителя конкурса на вакантную должность гражданской службы принимается открытым голосованием простым большинством голосов ее членов, присутствующих на заседании. </w:t>
      </w:r>
    </w:p>
    <w:p w:rsidR="00536355" w:rsidRPr="00AA53BF" w:rsidRDefault="00536355" w:rsidP="00536355">
      <w:pPr>
        <w:ind w:firstLine="709"/>
        <w:jc w:val="both"/>
        <w:rPr>
          <w:sz w:val="28"/>
          <w:szCs w:val="28"/>
        </w:rPr>
      </w:pPr>
      <w:r w:rsidRPr="00AA53BF">
        <w:rPr>
          <w:color w:val="000000"/>
          <w:sz w:val="28"/>
          <w:szCs w:val="28"/>
        </w:rPr>
        <w:t>В кадровый резерв конкурсной комиссией могут рекомендоваться кандидаты из числа тех кандидатов, общая сумма набранных баллов которых составляет не менее 50 процентов максимального балла.</w:t>
      </w:r>
      <w:r w:rsidRPr="00AA53BF">
        <w:rPr>
          <w:sz w:val="28"/>
          <w:szCs w:val="28"/>
        </w:rPr>
        <w:t xml:space="preserve"> </w:t>
      </w:r>
    </w:p>
    <w:p w:rsidR="00536355" w:rsidRDefault="00536355" w:rsidP="00536355">
      <w:pPr>
        <w:ind w:firstLine="709"/>
        <w:jc w:val="both"/>
        <w:rPr>
          <w:sz w:val="28"/>
          <w:szCs w:val="28"/>
        </w:rPr>
      </w:pPr>
    </w:p>
    <w:p w:rsidR="00623519" w:rsidRPr="00AA53BF" w:rsidRDefault="00623519" w:rsidP="00536355">
      <w:pPr>
        <w:ind w:firstLine="709"/>
        <w:jc w:val="both"/>
        <w:rPr>
          <w:sz w:val="28"/>
          <w:szCs w:val="28"/>
        </w:rPr>
      </w:pPr>
    </w:p>
    <w:p w:rsidR="00536355" w:rsidRPr="00AA53BF" w:rsidRDefault="00536355" w:rsidP="00536355">
      <w:pPr>
        <w:ind w:firstLine="709"/>
        <w:jc w:val="both"/>
        <w:textAlignment w:val="baseline"/>
        <w:rPr>
          <w:rFonts w:eastAsia="Andale Sans UI"/>
          <w:sz w:val="28"/>
          <w:szCs w:val="28"/>
          <w:u w:val="single"/>
          <w:lang w:eastAsia="en-US" w:bidi="en-US"/>
        </w:rPr>
      </w:pPr>
      <w:r w:rsidRPr="00AA53BF">
        <w:rPr>
          <w:rFonts w:eastAsia="Andale Sans UI"/>
          <w:sz w:val="28"/>
          <w:szCs w:val="28"/>
          <w:u w:val="single"/>
          <w:lang w:eastAsia="en-US" w:bidi="en-US"/>
        </w:rPr>
        <w:lastRenderedPageBreak/>
        <w:t>Предварительное тестирование.</w:t>
      </w:r>
    </w:p>
    <w:p w:rsidR="00536355" w:rsidRPr="00AA53BF" w:rsidRDefault="00536355" w:rsidP="00536355">
      <w:pPr>
        <w:ind w:firstLine="709"/>
        <w:jc w:val="both"/>
        <w:textAlignment w:val="baseline"/>
        <w:rPr>
          <w:rFonts w:eastAsia="Andale Sans UI"/>
          <w:sz w:val="28"/>
          <w:szCs w:val="28"/>
          <w:lang w:eastAsia="en-US" w:bidi="en-US"/>
        </w:rPr>
      </w:pPr>
      <w:r w:rsidRPr="00AA53BF">
        <w:rPr>
          <w:rFonts w:eastAsia="Andale Sans UI"/>
          <w:sz w:val="28"/>
          <w:szCs w:val="28"/>
          <w:lang w:eastAsia="en-US" w:bidi="en-US"/>
        </w:rPr>
        <w:t>В соответствии с п. 16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органов, утвержденной Постановлением Правительства РФ от 31.03.2018 № 397 «Об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органов», кандидаты могут пройти предварительный квалификационный тест вне рамок конкурса для самостоятельной оценки ими своего профессионального уровня (далее – предварительный тест), размещенный на официальном сайте федеральной государственной системы «Единая информационная система управления кадровым составом государственной гражданской службы Российской Федерации» по ссылке:</w:t>
      </w:r>
      <w:r w:rsidRPr="00AA53BF">
        <w:rPr>
          <w:rFonts w:eastAsia="Andale Sans UI"/>
          <w:sz w:val="28"/>
          <w:szCs w:val="28"/>
          <w:lang w:val="en-US" w:eastAsia="en-US" w:bidi="en-US"/>
        </w:rPr>
        <w:t> </w:t>
      </w:r>
      <w:hyperlink r:id="rId8">
        <w:r w:rsidRPr="00AA53BF">
          <w:rPr>
            <w:rStyle w:val="-"/>
            <w:rFonts w:eastAsia="Andale Sans UI"/>
            <w:sz w:val="28"/>
            <w:szCs w:val="28"/>
            <w:lang w:val="en-US" w:eastAsia="en-US" w:bidi="en-US"/>
          </w:rPr>
          <w:t>https</w:t>
        </w:r>
        <w:r w:rsidRPr="00AA53BF">
          <w:rPr>
            <w:rStyle w:val="-"/>
            <w:rFonts w:eastAsia="Andale Sans UI"/>
            <w:sz w:val="28"/>
            <w:szCs w:val="28"/>
            <w:lang w:eastAsia="en-US" w:bidi="en-US"/>
          </w:rPr>
          <w:t>://</w:t>
        </w:r>
        <w:r w:rsidRPr="00AA53BF">
          <w:rPr>
            <w:rStyle w:val="-"/>
            <w:rFonts w:eastAsia="Andale Sans UI"/>
            <w:sz w:val="28"/>
            <w:szCs w:val="28"/>
            <w:lang w:val="en-US" w:eastAsia="en-US" w:bidi="en-US"/>
          </w:rPr>
          <w:t>gossluzhba</w:t>
        </w:r>
        <w:r w:rsidRPr="00AA53BF">
          <w:rPr>
            <w:rStyle w:val="-"/>
            <w:rFonts w:eastAsia="Andale Sans UI"/>
            <w:sz w:val="28"/>
            <w:szCs w:val="28"/>
            <w:lang w:eastAsia="en-US" w:bidi="en-US"/>
          </w:rPr>
          <w:t>.</w:t>
        </w:r>
        <w:r w:rsidRPr="00AA53BF">
          <w:rPr>
            <w:rStyle w:val="-"/>
            <w:rFonts w:eastAsia="Andale Sans UI"/>
            <w:sz w:val="28"/>
            <w:szCs w:val="28"/>
            <w:lang w:val="en-US" w:eastAsia="en-US" w:bidi="en-US"/>
          </w:rPr>
          <w:t>gov</w:t>
        </w:r>
        <w:r w:rsidRPr="00AA53BF">
          <w:rPr>
            <w:rStyle w:val="-"/>
            <w:rFonts w:eastAsia="Andale Sans UI"/>
            <w:sz w:val="28"/>
            <w:szCs w:val="28"/>
            <w:lang w:eastAsia="en-US" w:bidi="en-US"/>
          </w:rPr>
          <w:t>.</w:t>
        </w:r>
        <w:r w:rsidRPr="00AA53BF">
          <w:rPr>
            <w:rStyle w:val="-"/>
            <w:rFonts w:eastAsia="Andale Sans UI"/>
            <w:sz w:val="28"/>
            <w:szCs w:val="28"/>
            <w:lang w:val="en-US" w:eastAsia="en-US" w:bidi="en-US"/>
          </w:rPr>
          <w:t>ru</w:t>
        </w:r>
      </w:hyperlink>
      <w:r w:rsidRPr="00AA53BF">
        <w:rPr>
          <w:rFonts w:eastAsia="Andale Sans UI"/>
          <w:sz w:val="28"/>
          <w:szCs w:val="28"/>
          <w:lang w:val="en-US" w:eastAsia="en-US" w:bidi="en-US"/>
        </w:rPr>
        <w:t> </w:t>
      </w:r>
      <w:r w:rsidRPr="00AA53BF">
        <w:rPr>
          <w:rFonts w:eastAsia="Andale Sans UI"/>
          <w:sz w:val="28"/>
          <w:szCs w:val="28"/>
          <w:lang w:eastAsia="en-US" w:bidi="en-US"/>
        </w:rPr>
        <w:t>в разделе «Образование» / «Тесты для самопроверки».</w:t>
      </w:r>
    </w:p>
    <w:p w:rsidR="00536355" w:rsidRPr="00AA53BF" w:rsidRDefault="00536355" w:rsidP="00536355">
      <w:pPr>
        <w:ind w:firstLine="709"/>
        <w:jc w:val="both"/>
        <w:textAlignment w:val="baseline"/>
        <w:rPr>
          <w:rFonts w:eastAsia="Andale Sans UI"/>
          <w:sz w:val="28"/>
          <w:szCs w:val="28"/>
          <w:lang w:eastAsia="en-US" w:bidi="en-US"/>
        </w:rPr>
      </w:pPr>
      <w:r w:rsidRPr="00AA53BF">
        <w:rPr>
          <w:rFonts w:eastAsia="Andale Sans UI"/>
          <w:sz w:val="28"/>
          <w:szCs w:val="28"/>
          <w:lang w:eastAsia="en-US" w:bidi="en-US"/>
        </w:rPr>
        <w:t>Предварительный тест включает в себя задания для оценки уровня владения кандидатами 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технологий.</w:t>
      </w:r>
    </w:p>
    <w:p w:rsidR="00536355" w:rsidRPr="00AA53BF" w:rsidRDefault="00536355" w:rsidP="00536355">
      <w:pPr>
        <w:ind w:firstLine="709"/>
        <w:jc w:val="both"/>
        <w:textAlignment w:val="baseline"/>
        <w:rPr>
          <w:rFonts w:eastAsia="Andale Sans UI"/>
          <w:sz w:val="28"/>
          <w:szCs w:val="28"/>
          <w:lang w:eastAsia="en-US" w:bidi="en-US"/>
        </w:rPr>
      </w:pPr>
      <w:r w:rsidRPr="00AA53BF">
        <w:rPr>
          <w:rFonts w:eastAsia="Andale Sans UI"/>
          <w:sz w:val="28"/>
          <w:szCs w:val="28"/>
          <w:lang w:eastAsia="en-US" w:bidi="en-US"/>
        </w:rPr>
        <w:t>Результаты прохождения кандидатами предварительного теста не могут быть приняты во внимание конкурсной комиссией и не могут являться основанием для отказа ему в приеме документов для участия в конкурсе.</w:t>
      </w:r>
    </w:p>
    <w:p w:rsidR="00536355" w:rsidRPr="00AA53BF" w:rsidRDefault="00536355" w:rsidP="00536355">
      <w:pPr>
        <w:ind w:firstLine="708"/>
        <w:jc w:val="center"/>
        <w:rPr>
          <w:color w:val="000000"/>
          <w:sz w:val="28"/>
          <w:szCs w:val="28"/>
        </w:rPr>
      </w:pPr>
    </w:p>
    <w:p w:rsidR="00536355" w:rsidRPr="00AA53BF" w:rsidRDefault="00536355" w:rsidP="00536355">
      <w:pPr>
        <w:ind w:firstLine="708"/>
        <w:jc w:val="both"/>
        <w:rPr>
          <w:b/>
          <w:sz w:val="28"/>
          <w:szCs w:val="28"/>
        </w:rPr>
      </w:pPr>
      <w:r w:rsidRPr="00AA53BF">
        <w:rPr>
          <w:b/>
          <w:sz w:val="28"/>
          <w:szCs w:val="28"/>
        </w:rPr>
        <w:t>Конкурс проводится в два этапа:</w:t>
      </w:r>
    </w:p>
    <w:p w:rsidR="00536355" w:rsidRPr="00AA53BF" w:rsidRDefault="00536355" w:rsidP="00536355">
      <w:pPr>
        <w:ind w:firstLine="709"/>
        <w:jc w:val="both"/>
        <w:rPr>
          <w:sz w:val="28"/>
          <w:szCs w:val="28"/>
        </w:rPr>
      </w:pPr>
      <w:r w:rsidRPr="00AA53BF">
        <w:rPr>
          <w:sz w:val="28"/>
          <w:szCs w:val="28"/>
        </w:rPr>
        <w:t xml:space="preserve">1-ый этап заключается в приёме и рассмотрение документов. Документы представляются претендентом в конкурсную комиссию Управления Роскомнадзора по Ивановской области в отдел </w:t>
      </w:r>
      <w:r w:rsidR="00130BB7">
        <w:rPr>
          <w:sz w:val="28"/>
          <w:szCs w:val="28"/>
        </w:rPr>
        <w:t xml:space="preserve">организационной, финансовой, правовой работы и кадров </w:t>
      </w:r>
      <w:r w:rsidRPr="00AA53BF">
        <w:rPr>
          <w:sz w:val="28"/>
          <w:szCs w:val="28"/>
        </w:rPr>
        <w:t>.</w:t>
      </w:r>
    </w:p>
    <w:p w:rsidR="00536355" w:rsidRPr="00AA53BF" w:rsidRDefault="00536355" w:rsidP="00536355">
      <w:pPr>
        <w:pStyle w:val="11"/>
        <w:spacing w:after="0" w:line="240" w:lineRule="auto"/>
        <w:ind w:firstLine="708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A53BF">
        <w:rPr>
          <w:rFonts w:cs="Times New Roman"/>
          <w:color w:val="000000"/>
          <w:sz w:val="28"/>
          <w:szCs w:val="28"/>
          <w:lang w:val="ru-RU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536355" w:rsidRPr="00AA53BF" w:rsidRDefault="00536355" w:rsidP="00536355">
      <w:pPr>
        <w:pStyle w:val="11"/>
        <w:spacing w:after="0" w:line="240" w:lineRule="auto"/>
        <w:ind w:firstLine="708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A53BF">
        <w:rPr>
          <w:rFonts w:cs="Times New Roman"/>
          <w:color w:val="000000"/>
          <w:sz w:val="28"/>
          <w:szCs w:val="28"/>
          <w:lang w:val="ru-RU"/>
        </w:rPr>
        <w:t>После анализа и проверки представленных документов претенденты будут приглашены конкурсной комиссией для участия во втором этапе конкурса.</w:t>
      </w:r>
    </w:p>
    <w:p w:rsidR="00536355" w:rsidRPr="00AA53BF" w:rsidRDefault="00536355" w:rsidP="00536355">
      <w:pPr>
        <w:ind w:firstLine="709"/>
        <w:jc w:val="both"/>
        <w:rPr>
          <w:sz w:val="28"/>
          <w:szCs w:val="28"/>
        </w:rPr>
      </w:pPr>
      <w:r w:rsidRPr="00AA53BF">
        <w:rPr>
          <w:sz w:val="28"/>
          <w:szCs w:val="28"/>
        </w:rPr>
        <w:t>2–ой этап конкурса заключается в тестировании и собеседовании</w:t>
      </w:r>
      <w:r w:rsidRPr="00AA53BF">
        <w:rPr>
          <w:b/>
          <w:sz w:val="28"/>
          <w:szCs w:val="28"/>
        </w:rPr>
        <w:t xml:space="preserve">. </w:t>
      </w:r>
      <w:r w:rsidRPr="00AA53BF">
        <w:rPr>
          <w:sz w:val="28"/>
          <w:szCs w:val="28"/>
        </w:rPr>
        <w:t xml:space="preserve">Не позднее, чем за 15 дней до начала 2 этапа, кандидатам, допущенным к участию во втором этапе конкурса, направляются сообщения (письма) о дате, месте и времени его проведения. </w:t>
      </w:r>
    </w:p>
    <w:p w:rsidR="00536355" w:rsidRPr="00AA53BF" w:rsidRDefault="00536355" w:rsidP="00536355">
      <w:pPr>
        <w:ind w:firstLine="709"/>
        <w:jc w:val="both"/>
        <w:rPr>
          <w:sz w:val="28"/>
          <w:szCs w:val="28"/>
        </w:rPr>
      </w:pPr>
    </w:p>
    <w:p w:rsidR="00536355" w:rsidRPr="00AA53BF" w:rsidRDefault="00536355" w:rsidP="00536355">
      <w:pPr>
        <w:ind w:firstLine="709"/>
        <w:jc w:val="both"/>
        <w:textAlignment w:val="baseline"/>
        <w:rPr>
          <w:rFonts w:eastAsia="Andale Sans UI"/>
          <w:sz w:val="28"/>
          <w:szCs w:val="28"/>
          <w:lang w:eastAsia="en-US" w:bidi="en-US"/>
        </w:rPr>
      </w:pPr>
      <w:r w:rsidRPr="00AA53BF">
        <w:rPr>
          <w:rFonts w:eastAsia="Andale Sans UI"/>
          <w:sz w:val="28"/>
          <w:szCs w:val="28"/>
          <w:lang w:eastAsia="en-US" w:bidi="en-US"/>
        </w:rPr>
        <w:t xml:space="preserve">Кандидатам, участвовавшим в конкурсе, направляются сообщения о результатах конкурса в письменной форме в 7-дневный срок со дня его завершения,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 Информация о результатах конкурса в этот же срок размещается на официальном сайте Управления </w:t>
      </w:r>
      <w:r w:rsidRPr="00AA53BF">
        <w:rPr>
          <w:rFonts w:eastAsia="Andale Sans UI"/>
          <w:sz w:val="28"/>
          <w:szCs w:val="28"/>
          <w:lang w:eastAsia="en-US" w:bidi="en-US"/>
        </w:rPr>
        <w:lastRenderedPageBreak/>
        <w:t>Роскомнадзора по Ивановской области и официальном сайте государственной информационной системы в области государственной службы в сети «Интернет».</w:t>
      </w:r>
    </w:p>
    <w:p w:rsidR="00536355" w:rsidRPr="00AA53BF" w:rsidRDefault="00536355" w:rsidP="00536355">
      <w:pPr>
        <w:ind w:firstLine="709"/>
        <w:jc w:val="both"/>
        <w:textAlignment w:val="baseline"/>
        <w:rPr>
          <w:rFonts w:eastAsia="Andale Sans UI"/>
          <w:sz w:val="28"/>
          <w:szCs w:val="28"/>
          <w:lang w:eastAsia="en-US" w:bidi="en-US"/>
        </w:rPr>
      </w:pPr>
      <w:r w:rsidRPr="00AA53BF">
        <w:rPr>
          <w:rFonts w:eastAsia="Andale Sans UI"/>
          <w:sz w:val="28"/>
          <w:szCs w:val="28"/>
          <w:lang w:eastAsia="en-US" w:bidi="en-US"/>
        </w:rPr>
        <w:t>Документы претендентов для участия в конкурсе на замещение вакантной должности гражданской службы, не допущенных к участию в конкурсе, и кандидатов, участвовавших в конкурсе, могут быть возвращены им по письменному заявлению в течение трех лет со дня завершения конкурса. До истечения этого срока документы хранятся в архиве государственного органа, после чего подлежат уничтожению. Документы для участия в конкурсе, представленные в электронном виде, хранятся в течение трех лет, после чего подлежат удалению.</w:t>
      </w:r>
    </w:p>
    <w:p w:rsidR="00536355" w:rsidRPr="00AA53BF" w:rsidRDefault="00536355" w:rsidP="00536355">
      <w:pPr>
        <w:ind w:firstLine="709"/>
        <w:jc w:val="both"/>
        <w:textAlignment w:val="baseline"/>
        <w:rPr>
          <w:rFonts w:eastAsia="Andale Sans UI"/>
          <w:sz w:val="28"/>
          <w:szCs w:val="28"/>
          <w:lang w:eastAsia="en-US" w:bidi="en-US"/>
        </w:rPr>
      </w:pPr>
      <w:r w:rsidRPr="00AA53BF">
        <w:rPr>
          <w:rFonts w:eastAsia="Andale Sans UI"/>
          <w:sz w:val="28"/>
          <w:szCs w:val="28"/>
          <w:lang w:eastAsia="en-US" w:bidi="en-US"/>
        </w:rPr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</w:p>
    <w:p w:rsidR="00536355" w:rsidRPr="00AA53BF" w:rsidRDefault="00536355" w:rsidP="00536355">
      <w:pPr>
        <w:pStyle w:val="11"/>
        <w:spacing w:after="0" w:line="24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536355" w:rsidRPr="00AA53BF" w:rsidRDefault="00536355" w:rsidP="00623519">
      <w:pPr>
        <w:ind w:firstLine="709"/>
        <w:jc w:val="both"/>
        <w:textAlignment w:val="baseline"/>
        <w:rPr>
          <w:rFonts w:eastAsia="Andale Sans UI"/>
          <w:bCs/>
          <w:color w:val="000000"/>
          <w:sz w:val="28"/>
          <w:szCs w:val="28"/>
          <w:lang w:eastAsia="en-US" w:bidi="en-US"/>
        </w:rPr>
      </w:pPr>
      <w:r w:rsidRPr="00AA53BF">
        <w:rPr>
          <w:rFonts w:eastAsia="Andale Sans UI"/>
          <w:color w:val="000000"/>
          <w:sz w:val="28"/>
          <w:szCs w:val="28"/>
          <w:lang w:eastAsia="en-US" w:bidi="en-US"/>
        </w:rPr>
        <w:t>Предполагаемая дата проведения второго этапа конкурса –</w:t>
      </w:r>
      <w:r w:rsidRPr="00AA53BF">
        <w:rPr>
          <w:rFonts w:eastAsia="Andale Sans UI"/>
          <w:color w:val="000000"/>
          <w:sz w:val="28"/>
          <w:szCs w:val="28"/>
          <w:lang w:val="en-US" w:eastAsia="en-US" w:bidi="en-US"/>
        </w:rPr>
        <w:t> </w:t>
      </w:r>
      <w:r w:rsidR="00F717EA">
        <w:rPr>
          <w:rFonts w:eastAsia="Andale Sans UI"/>
          <w:color w:val="000000"/>
          <w:sz w:val="28"/>
          <w:szCs w:val="28"/>
          <w:lang w:eastAsia="en-US" w:bidi="en-US"/>
        </w:rPr>
        <w:t>5-</w:t>
      </w:r>
      <w:bookmarkStart w:id="0" w:name="_GoBack"/>
      <w:bookmarkEnd w:id="0"/>
      <w:r w:rsidR="00F717EA">
        <w:rPr>
          <w:rFonts w:eastAsia="Andale Sans UI"/>
          <w:color w:val="000000"/>
          <w:sz w:val="28"/>
          <w:szCs w:val="28"/>
          <w:lang w:eastAsia="en-US" w:bidi="en-US"/>
        </w:rPr>
        <w:t>6</w:t>
      </w:r>
      <w:r w:rsidR="002D4B32">
        <w:rPr>
          <w:rFonts w:eastAsia="Andale Sans UI"/>
          <w:color w:val="000000"/>
          <w:sz w:val="28"/>
          <w:szCs w:val="28"/>
          <w:lang w:eastAsia="en-US" w:bidi="en-US"/>
        </w:rPr>
        <w:t xml:space="preserve"> ию</w:t>
      </w:r>
      <w:r w:rsidR="00F717EA">
        <w:rPr>
          <w:rFonts w:eastAsia="Andale Sans UI"/>
          <w:color w:val="000000"/>
          <w:sz w:val="28"/>
          <w:szCs w:val="28"/>
          <w:lang w:eastAsia="en-US" w:bidi="en-US"/>
        </w:rPr>
        <w:t>л</w:t>
      </w:r>
      <w:r w:rsidR="002D4B32">
        <w:rPr>
          <w:rFonts w:eastAsia="Andale Sans UI"/>
          <w:color w:val="000000"/>
          <w:sz w:val="28"/>
          <w:szCs w:val="28"/>
          <w:lang w:eastAsia="en-US" w:bidi="en-US"/>
        </w:rPr>
        <w:t xml:space="preserve">я </w:t>
      </w:r>
      <w:r w:rsidRPr="00AA53BF">
        <w:rPr>
          <w:rFonts w:eastAsia="Andale Sans UI"/>
          <w:bCs/>
          <w:color w:val="000000"/>
          <w:sz w:val="28"/>
          <w:szCs w:val="28"/>
          <w:lang w:eastAsia="en-US" w:bidi="en-US"/>
        </w:rPr>
        <w:t>202</w:t>
      </w:r>
      <w:r w:rsidR="002D4B32">
        <w:rPr>
          <w:rFonts w:eastAsia="Andale Sans UI"/>
          <w:bCs/>
          <w:color w:val="000000"/>
          <w:sz w:val="28"/>
          <w:szCs w:val="28"/>
          <w:lang w:eastAsia="en-US" w:bidi="en-US"/>
        </w:rPr>
        <w:t>1</w:t>
      </w:r>
      <w:r w:rsidRPr="00AA53BF">
        <w:rPr>
          <w:rFonts w:eastAsia="Andale Sans UI"/>
          <w:bCs/>
          <w:color w:val="000000"/>
          <w:sz w:val="28"/>
          <w:szCs w:val="28"/>
          <w:lang w:eastAsia="en-US" w:bidi="en-US"/>
        </w:rPr>
        <w:t xml:space="preserve"> года.</w:t>
      </w:r>
      <w:r w:rsidRPr="00AA53BF">
        <w:rPr>
          <w:rFonts w:eastAsia="Andale Sans UI"/>
          <w:bCs/>
          <w:color w:val="000000"/>
          <w:sz w:val="28"/>
          <w:szCs w:val="28"/>
          <w:lang w:val="en-US" w:eastAsia="en-US" w:bidi="en-US"/>
        </w:rPr>
        <w:t> </w:t>
      </w:r>
      <w:r w:rsidRPr="00AA53BF">
        <w:rPr>
          <w:rFonts w:eastAsia="Andale Sans UI"/>
          <w:color w:val="000000"/>
          <w:sz w:val="28"/>
          <w:szCs w:val="28"/>
          <w:lang w:eastAsia="en-US" w:bidi="en-US"/>
        </w:rPr>
        <w:t>Конкретная дата, время и место проведения второго этапа конкурса будут сообщены дополнительно.</w:t>
      </w:r>
      <w:bookmarkStart w:id="1" w:name="__DdeLink__16303_469978604"/>
      <w:bookmarkEnd w:id="1"/>
      <w:r w:rsidRPr="00AA53BF">
        <w:rPr>
          <w:rFonts w:eastAsia="Andale Sans UI"/>
          <w:bCs/>
          <w:color w:val="000000"/>
          <w:sz w:val="28"/>
          <w:szCs w:val="28"/>
          <w:lang w:val="en-US" w:eastAsia="en-US" w:bidi="en-US"/>
        </w:rPr>
        <w:t> </w:t>
      </w:r>
    </w:p>
    <w:p w:rsidR="00536355" w:rsidRPr="00AA53BF" w:rsidRDefault="00536355" w:rsidP="00536355">
      <w:pPr>
        <w:ind w:firstLine="709"/>
        <w:textAlignment w:val="baseline"/>
        <w:rPr>
          <w:rFonts w:eastAsia="Andale Sans UI"/>
          <w:bCs/>
          <w:color w:val="000000"/>
          <w:sz w:val="28"/>
          <w:szCs w:val="28"/>
          <w:lang w:eastAsia="en-US" w:bidi="en-US"/>
        </w:rPr>
      </w:pPr>
    </w:p>
    <w:p w:rsidR="00536355" w:rsidRPr="00AA53BF" w:rsidRDefault="00536355" w:rsidP="00536355">
      <w:pPr>
        <w:ind w:firstLine="709"/>
        <w:jc w:val="both"/>
        <w:rPr>
          <w:sz w:val="28"/>
          <w:szCs w:val="28"/>
        </w:rPr>
      </w:pPr>
      <w:r w:rsidRPr="00AA53BF">
        <w:rPr>
          <w:color w:val="000000"/>
          <w:sz w:val="28"/>
          <w:szCs w:val="28"/>
        </w:rPr>
        <w:t>В соответствии с Положением о конкурсе на замещение вакантной должности государственной гражданской службы Российской Федерации, утвержденным Указом Президента Российской Федерации от 1 февраля 2005 г. № 112 «О конкурсе на замещение вакантной должности государственной гражданской службы Российской Федерации» (далее – Указ № 112) и Федеральным законом от 27.07.2004 г. № 79-ФЗ «О государственной гражданской службе Российской Федерации» (далее – Федеральный закон № 79-ФЗ) кандидат вправе обжаловать решение конкурсной комиссии: - пункт 27 Положения о конкурсе на замещение вакантной должности государственной гражданской службы Российской Федерации, утвержденного Указом № 112; - пункт 15 статьи 70 Федерального закона № 79-ФЗ. Споры о неправомерном отказе в поступлении на гражданскую службу рассматриваются комиссией государственного органа по служебным спорам. В случае, если такая комиссия не создана в государственном органе, гражданин, если посчитает свои права нарушенными, может обратиться непосредственно в суд.</w:t>
      </w:r>
      <w:r w:rsidRPr="00AA53BF">
        <w:rPr>
          <w:sz w:val="28"/>
          <w:szCs w:val="28"/>
        </w:rPr>
        <w:t xml:space="preserve"> </w:t>
      </w:r>
    </w:p>
    <w:p w:rsidR="00536355" w:rsidRPr="00AA53BF" w:rsidRDefault="00536355" w:rsidP="00536355">
      <w:pPr>
        <w:pStyle w:val="11"/>
        <w:spacing w:after="0" w:line="240" w:lineRule="auto"/>
        <w:ind w:firstLine="708"/>
        <w:jc w:val="both"/>
        <w:rPr>
          <w:rFonts w:cs="Times New Roman"/>
          <w:color w:val="000000"/>
          <w:sz w:val="28"/>
          <w:szCs w:val="28"/>
          <w:shd w:val="clear" w:color="auto" w:fill="FFFF00"/>
          <w:lang w:val="ru-RU"/>
        </w:rPr>
      </w:pPr>
    </w:p>
    <w:p w:rsidR="00EF3241" w:rsidRPr="00AA53BF" w:rsidRDefault="00536355" w:rsidP="00EF3241">
      <w:pPr>
        <w:ind w:firstLine="708"/>
        <w:jc w:val="both"/>
        <w:rPr>
          <w:b/>
          <w:sz w:val="28"/>
          <w:szCs w:val="28"/>
        </w:rPr>
      </w:pPr>
      <w:r w:rsidRPr="00AA53BF">
        <w:rPr>
          <w:b/>
          <w:sz w:val="28"/>
          <w:szCs w:val="28"/>
        </w:rPr>
        <w:t>Место проведения конкурса</w:t>
      </w:r>
    </w:p>
    <w:p w:rsidR="00536355" w:rsidRPr="00AA53BF" w:rsidRDefault="00536355" w:rsidP="00536355">
      <w:pPr>
        <w:ind w:firstLine="709"/>
        <w:jc w:val="both"/>
        <w:rPr>
          <w:sz w:val="28"/>
          <w:szCs w:val="28"/>
        </w:rPr>
      </w:pPr>
      <w:r w:rsidRPr="00AA53BF">
        <w:rPr>
          <w:sz w:val="28"/>
          <w:szCs w:val="28"/>
        </w:rPr>
        <w:t>Управление Роскомнадзора по Ивановской области</w:t>
      </w:r>
    </w:p>
    <w:p w:rsidR="00536355" w:rsidRPr="00AA53BF" w:rsidRDefault="00536355" w:rsidP="00536355">
      <w:pPr>
        <w:ind w:firstLine="709"/>
        <w:rPr>
          <w:sz w:val="28"/>
          <w:szCs w:val="28"/>
        </w:rPr>
      </w:pPr>
      <w:r w:rsidRPr="00AA53BF">
        <w:rPr>
          <w:sz w:val="28"/>
          <w:szCs w:val="28"/>
        </w:rPr>
        <w:t>Адрес: 153012,</w:t>
      </w:r>
      <w:r w:rsidR="00623519">
        <w:rPr>
          <w:sz w:val="28"/>
          <w:szCs w:val="28"/>
        </w:rPr>
        <w:t xml:space="preserve"> </w:t>
      </w:r>
      <w:r w:rsidRPr="00AA53BF">
        <w:rPr>
          <w:sz w:val="28"/>
          <w:szCs w:val="28"/>
        </w:rPr>
        <w:t>г. Иваново, ул. Советская, д.49</w:t>
      </w:r>
    </w:p>
    <w:p w:rsidR="00536355" w:rsidRPr="00AA53BF" w:rsidRDefault="00536355" w:rsidP="00536355">
      <w:pPr>
        <w:ind w:firstLine="709"/>
        <w:rPr>
          <w:sz w:val="28"/>
          <w:szCs w:val="28"/>
        </w:rPr>
      </w:pPr>
      <w:r w:rsidRPr="00AA53BF">
        <w:rPr>
          <w:sz w:val="28"/>
          <w:szCs w:val="28"/>
        </w:rPr>
        <w:t>Контактные телефоны: приемная – (4932)</w:t>
      </w:r>
      <w:r w:rsidR="00623519">
        <w:rPr>
          <w:sz w:val="28"/>
          <w:szCs w:val="28"/>
        </w:rPr>
        <w:t xml:space="preserve"> </w:t>
      </w:r>
      <w:r w:rsidRPr="00AA53BF">
        <w:rPr>
          <w:sz w:val="28"/>
          <w:szCs w:val="28"/>
        </w:rPr>
        <w:t>26-76-50, специалист по кадрам – (4932)</w:t>
      </w:r>
      <w:r w:rsidR="00623519">
        <w:rPr>
          <w:sz w:val="28"/>
          <w:szCs w:val="28"/>
        </w:rPr>
        <w:t xml:space="preserve"> </w:t>
      </w:r>
      <w:r w:rsidRPr="00AA53BF">
        <w:rPr>
          <w:sz w:val="28"/>
          <w:szCs w:val="28"/>
        </w:rPr>
        <w:t>26-76-47</w:t>
      </w:r>
    </w:p>
    <w:p w:rsidR="00536355" w:rsidRPr="00AA53BF" w:rsidRDefault="00536355" w:rsidP="00536355">
      <w:pPr>
        <w:ind w:firstLine="709"/>
        <w:rPr>
          <w:sz w:val="28"/>
          <w:szCs w:val="28"/>
        </w:rPr>
      </w:pPr>
      <w:r w:rsidRPr="00AA53BF">
        <w:rPr>
          <w:sz w:val="28"/>
          <w:szCs w:val="28"/>
        </w:rPr>
        <w:t xml:space="preserve">Адрес электронной почты: </w:t>
      </w:r>
      <w:r w:rsidRPr="00AA53BF">
        <w:rPr>
          <w:sz w:val="28"/>
          <w:szCs w:val="28"/>
          <w:lang w:val="en-US"/>
        </w:rPr>
        <w:t>rsockanc</w:t>
      </w:r>
      <w:r w:rsidRPr="00AA53BF">
        <w:rPr>
          <w:sz w:val="28"/>
          <w:szCs w:val="28"/>
        </w:rPr>
        <w:t>37@</w:t>
      </w:r>
      <w:r w:rsidRPr="00AA53BF">
        <w:rPr>
          <w:sz w:val="28"/>
          <w:szCs w:val="28"/>
          <w:lang w:val="en-US"/>
        </w:rPr>
        <w:t>rkn</w:t>
      </w:r>
      <w:r w:rsidRPr="00AA53BF">
        <w:rPr>
          <w:sz w:val="28"/>
          <w:szCs w:val="28"/>
        </w:rPr>
        <w:t>.</w:t>
      </w:r>
      <w:r w:rsidRPr="00AA53BF">
        <w:rPr>
          <w:sz w:val="28"/>
          <w:szCs w:val="28"/>
          <w:lang w:val="en-US"/>
        </w:rPr>
        <w:t>gov</w:t>
      </w:r>
      <w:r w:rsidRPr="00AA53BF">
        <w:rPr>
          <w:sz w:val="28"/>
          <w:szCs w:val="28"/>
        </w:rPr>
        <w:t>.</w:t>
      </w:r>
      <w:r w:rsidRPr="00AA53BF">
        <w:rPr>
          <w:sz w:val="28"/>
          <w:szCs w:val="28"/>
          <w:lang w:val="en-US"/>
        </w:rPr>
        <w:t>ru</w:t>
      </w:r>
    </w:p>
    <w:p w:rsidR="00536355" w:rsidRPr="00AA53BF" w:rsidRDefault="00536355" w:rsidP="00536355">
      <w:pPr>
        <w:ind w:firstLine="709"/>
        <w:rPr>
          <w:color w:val="000080"/>
          <w:sz w:val="28"/>
          <w:szCs w:val="28"/>
          <w:u w:val="single"/>
        </w:rPr>
      </w:pPr>
      <w:r w:rsidRPr="00AA53BF">
        <w:rPr>
          <w:sz w:val="28"/>
          <w:szCs w:val="28"/>
        </w:rPr>
        <w:t xml:space="preserve">Наш сайт: </w:t>
      </w:r>
      <w:hyperlink r:id="rId9">
        <w:r w:rsidRPr="00AA53BF">
          <w:rPr>
            <w:rStyle w:val="-"/>
            <w:sz w:val="28"/>
            <w:szCs w:val="28"/>
          </w:rPr>
          <w:t>37.</w:t>
        </w:r>
      </w:hyperlink>
      <w:hyperlink r:id="rId10">
        <w:r w:rsidRPr="00AA53BF">
          <w:rPr>
            <w:rStyle w:val="-"/>
            <w:sz w:val="28"/>
            <w:szCs w:val="28"/>
            <w:lang w:val="en-US"/>
          </w:rPr>
          <w:t>rkn</w:t>
        </w:r>
      </w:hyperlink>
      <w:hyperlink r:id="rId11">
        <w:r w:rsidRPr="00AA53BF">
          <w:rPr>
            <w:rStyle w:val="-"/>
            <w:sz w:val="28"/>
            <w:szCs w:val="28"/>
          </w:rPr>
          <w:t>.</w:t>
        </w:r>
      </w:hyperlink>
      <w:r w:rsidRPr="00AA53BF">
        <w:rPr>
          <w:sz w:val="28"/>
          <w:szCs w:val="28"/>
          <w:u w:val="single"/>
          <w:lang w:val="en-US"/>
        </w:rPr>
        <w:t>gov</w:t>
      </w:r>
      <w:r w:rsidRPr="00AA53BF">
        <w:rPr>
          <w:sz w:val="28"/>
          <w:szCs w:val="28"/>
          <w:u w:val="single"/>
        </w:rPr>
        <w:t>.</w:t>
      </w:r>
      <w:hyperlink>
        <w:r w:rsidRPr="00AA53BF">
          <w:rPr>
            <w:rStyle w:val="-"/>
            <w:sz w:val="28"/>
            <w:szCs w:val="28"/>
          </w:rPr>
          <w:t>ru</w:t>
        </w:r>
      </w:hyperlink>
    </w:p>
    <w:p w:rsidR="00536355" w:rsidRPr="00AA53BF" w:rsidRDefault="00536355" w:rsidP="00536355">
      <w:pPr>
        <w:ind w:firstLine="708"/>
        <w:jc w:val="both"/>
        <w:rPr>
          <w:b/>
          <w:sz w:val="28"/>
          <w:szCs w:val="28"/>
        </w:rPr>
      </w:pPr>
    </w:p>
    <w:p w:rsidR="00536355" w:rsidRPr="00AA53BF" w:rsidRDefault="00536355" w:rsidP="00EF3241">
      <w:pPr>
        <w:ind w:firstLine="708"/>
        <w:jc w:val="both"/>
        <w:rPr>
          <w:b/>
          <w:sz w:val="28"/>
          <w:szCs w:val="28"/>
        </w:rPr>
      </w:pPr>
      <w:r w:rsidRPr="00AA53BF">
        <w:rPr>
          <w:b/>
          <w:sz w:val="28"/>
          <w:szCs w:val="28"/>
        </w:rPr>
        <w:t>График работы</w:t>
      </w:r>
      <w:r w:rsidRPr="00AA53BF">
        <w:rPr>
          <w:sz w:val="28"/>
          <w:szCs w:val="28"/>
        </w:rPr>
        <w:t xml:space="preserve"> </w:t>
      </w:r>
      <w:r w:rsidRPr="00AA53BF">
        <w:rPr>
          <w:b/>
          <w:sz w:val="28"/>
          <w:szCs w:val="28"/>
        </w:rPr>
        <w:t>Управления Роскомнадзора по Ивановской области:</w:t>
      </w:r>
    </w:p>
    <w:p w:rsidR="00536355" w:rsidRPr="00AA53BF" w:rsidRDefault="00536355" w:rsidP="00536355">
      <w:pPr>
        <w:ind w:firstLine="709"/>
        <w:jc w:val="both"/>
        <w:rPr>
          <w:sz w:val="28"/>
          <w:szCs w:val="28"/>
        </w:rPr>
      </w:pPr>
      <w:r w:rsidRPr="00AA53BF">
        <w:rPr>
          <w:sz w:val="28"/>
          <w:szCs w:val="28"/>
        </w:rPr>
        <w:t>Понедельник</w:t>
      </w:r>
      <w:r w:rsidR="00623519">
        <w:rPr>
          <w:sz w:val="28"/>
          <w:szCs w:val="28"/>
        </w:rPr>
        <w:t xml:space="preserve"> </w:t>
      </w:r>
      <w:r w:rsidRPr="00AA53BF">
        <w:rPr>
          <w:sz w:val="28"/>
          <w:szCs w:val="28"/>
        </w:rPr>
        <w:t>-</w:t>
      </w:r>
      <w:r w:rsidR="00623519">
        <w:rPr>
          <w:sz w:val="28"/>
          <w:szCs w:val="28"/>
        </w:rPr>
        <w:t xml:space="preserve"> </w:t>
      </w:r>
      <w:r w:rsidRPr="00AA53BF">
        <w:rPr>
          <w:sz w:val="28"/>
          <w:szCs w:val="28"/>
        </w:rPr>
        <w:t>четверг: с 8.30 до 17.30</w:t>
      </w:r>
    </w:p>
    <w:p w:rsidR="00536355" w:rsidRPr="00AA53BF" w:rsidRDefault="00536355" w:rsidP="00536355">
      <w:pPr>
        <w:ind w:firstLine="709"/>
        <w:jc w:val="both"/>
        <w:rPr>
          <w:sz w:val="28"/>
          <w:szCs w:val="28"/>
        </w:rPr>
      </w:pPr>
      <w:r w:rsidRPr="00AA53BF">
        <w:rPr>
          <w:sz w:val="28"/>
          <w:szCs w:val="28"/>
        </w:rPr>
        <w:t>Пятница: с 8.30 до 16.15</w:t>
      </w:r>
    </w:p>
    <w:p w:rsidR="00536355" w:rsidRPr="00AA53BF" w:rsidRDefault="00536355" w:rsidP="00536355">
      <w:pPr>
        <w:ind w:firstLine="709"/>
        <w:jc w:val="both"/>
        <w:rPr>
          <w:sz w:val="28"/>
          <w:szCs w:val="28"/>
        </w:rPr>
      </w:pPr>
      <w:r w:rsidRPr="00AA53BF">
        <w:rPr>
          <w:sz w:val="28"/>
          <w:szCs w:val="28"/>
        </w:rPr>
        <w:t>Обед с 13.00 до 13.45</w:t>
      </w:r>
    </w:p>
    <w:p w:rsidR="009C0948" w:rsidRPr="00AA53BF" w:rsidRDefault="00536355" w:rsidP="002A1D7A">
      <w:pPr>
        <w:ind w:firstLine="709"/>
        <w:jc w:val="both"/>
        <w:rPr>
          <w:sz w:val="28"/>
          <w:szCs w:val="28"/>
        </w:rPr>
      </w:pPr>
      <w:r w:rsidRPr="00AA53BF">
        <w:rPr>
          <w:sz w:val="28"/>
          <w:szCs w:val="28"/>
        </w:rPr>
        <w:t>Выходные дни: суббота, воскресенье</w:t>
      </w:r>
    </w:p>
    <w:sectPr w:rsidR="009C0948" w:rsidRPr="00AA53BF" w:rsidSect="00EF3241">
      <w:pgSz w:w="11906" w:h="16838"/>
      <w:pgMar w:top="1134" w:right="566" w:bottom="851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2"/>
    <w:family w:val="auto"/>
    <w:pitch w:val="default"/>
  </w:font>
  <w:font w:name="Liberation Sans">
    <w:altName w:val="Arial"/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  <w:sz w:val="24"/>
        <w:szCs w:val="24"/>
        <w:lang w:val="ru-RU" w:eastAsia="zh-CN" w:bidi="ar-SA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982"/>
        </w:tabs>
        <w:ind w:left="-62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982"/>
        </w:tabs>
        <w:ind w:left="-2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2"/>
        </w:tabs>
        <w:ind w:left="-2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982"/>
        </w:tabs>
        <w:ind w:left="9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982"/>
        </w:tabs>
        <w:ind w:left="9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982"/>
        </w:tabs>
        <w:ind w:left="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982"/>
        </w:tabs>
        <w:ind w:left="4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982"/>
        </w:tabs>
        <w:ind w:left="818" w:hanging="1800"/>
      </w:pPr>
      <w:rPr>
        <w:rFonts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cs="Symbol" w:hint="default"/>
        <w:color w:val="auto"/>
        <w:szCs w:val="24"/>
        <w:lang w:val="ru-RU"/>
      </w:rPr>
    </w:lvl>
  </w:abstractNum>
  <w:abstractNum w:abstractNumId="3">
    <w:nsid w:val="00000006"/>
    <w:multiLevelType w:val="singleLevel"/>
    <w:tmpl w:val="BF2EC68A"/>
    <w:name w:val="WW8Num6"/>
    <w:lvl w:ilvl="0">
      <w:start w:val="1"/>
      <w:numFmt w:val="none"/>
      <w:lvlText w:val="-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  <w:color w:val="auto"/>
      </w:rPr>
    </w:lvl>
  </w:abstractNum>
  <w:abstractNum w:abstractNumId="5">
    <w:nsid w:val="04137FA0"/>
    <w:multiLevelType w:val="hybridMultilevel"/>
    <w:tmpl w:val="EE92D5BC"/>
    <w:lvl w:ilvl="0" w:tplc="39D62A6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087F2546"/>
    <w:multiLevelType w:val="hybridMultilevel"/>
    <w:tmpl w:val="52E6B008"/>
    <w:lvl w:ilvl="0" w:tplc="30E298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9F0731C"/>
    <w:multiLevelType w:val="multilevel"/>
    <w:tmpl w:val="671ACE24"/>
    <w:lvl w:ilvl="0">
      <w:start w:val="1"/>
      <w:numFmt w:val="bullet"/>
      <w:lvlText w:val=""/>
      <w:lvlJc w:val="left"/>
      <w:pPr>
        <w:tabs>
          <w:tab w:val="num" w:pos="1146"/>
        </w:tabs>
        <w:ind w:left="1146" w:hanging="720"/>
      </w:pPr>
      <w:rPr>
        <w:rFonts w:ascii="Symbol" w:hAnsi="Symbol" w:hint="default"/>
        <w:b/>
      </w:rPr>
    </w:lvl>
    <w:lvl w:ilvl="1">
      <w:start w:val="2"/>
      <w:numFmt w:val="decimal"/>
      <w:isLgl/>
      <w:lvlText w:val="%1.%2."/>
      <w:lvlJc w:val="left"/>
      <w:pPr>
        <w:ind w:left="966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8">
    <w:nsid w:val="0E1571B2"/>
    <w:multiLevelType w:val="hybridMultilevel"/>
    <w:tmpl w:val="2F10BF22"/>
    <w:lvl w:ilvl="0" w:tplc="8F6CA4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F817DD2"/>
    <w:multiLevelType w:val="hybridMultilevel"/>
    <w:tmpl w:val="CDD01F62"/>
    <w:lvl w:ilvl="0" w:tplc="5A54AFD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245170E"/>
    <w:multiLevelType w:val="hybridMultilevel"/>
    <w:tmpl w:val="CF9ACEE8"/>
    <w:lvl w:ilvl="0" w:tplc="40C062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D1C38"/>
    <w:multiLevelType w:val="hybridMultilevel"/>
    <w:tmpl w:val="ADEE0686"/>
    <w:lvl w:ilvl="0" w:tplc="8F6CA4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E803A27"/>
    <w:multiLevelType w:val="hybridMultilevel"/>
    <w:tmpl w:val="55262F00"/>
    <w:lvl w:ilvl="0" w:tplc="04190013">
      <w:start w:val="1"/>
      <w:numFmt w:val="upperRoman"/>
      <w:lvlText w:val="%1."/>
      <w:lvlJc w:val="righ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B43CB1"/>
    <w:multiLevelType w:val="hybridMultilevel"/>
    <w:tmpl w:val="BD501E64"/>
    <w:lvl w:ilvl="0" w:tplc="B5EA7F4E">
      <w:start w:val="1"/>
      <w:numFmt w:val="decimal"/>
      <w:lvlText w:val="%1)"/>
      <w:lvlJc w:val="left"/>
      <w:pPr>
        <w:ind w:left="720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BF62A5"/>
    <w:multiLevelType w:val="multilevel"/>
    <w:tmpl w:val="5122FA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F62089D"/>
    <w:multiLevelType w:val="hybridMultilevel"/>
    <w:tmpl w:val="67907750"/>
    <w:lvl w:ilvl="0" w:tplc="B2608ED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3DC44D8"/>
    <w:multiLevelType w:val="hybridMultilevel"/>
    <w:tmpl w:val="CF9ACEE8"/>
    <w:lvl w:ilvl="0" w:tplc="40C062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32B51"/>
    <w:multiLevelType w:val="multilevel"/>
    <w:tmpl w:val="FE5C9FF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0654C"/>
    <w:multiLevelType w:val="multilevel"/>
    <w:tmpl w:val="E3245E98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6CF50C0"/>
    <w:multiLevelType w:val="hybridMultilevel"/>
    <w:tmpl w:val="8C24B2E8"/>
    <w:lvl w:ilvl="0" w:tplc="A9BC391A">
      <w:start w:val="1"/>
      <w:numFmt w:val="decimal"/>
      <w:lvlText w:val="%1)"/>
      <w:lvlJc w:val="left"/>
      <w:pPr>
        <w:ind w:left="847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55" w:hanging="360"/>
      </w:pPr>
    </w:lvl>
    <w:lvl w:ilvl="2" w:tplc="0419001B" w:tentative="1">
      <w:start w:val="1"/>
      <w:numFmt w:val="lowerRoman"/>
      <w:lvlText w:val="%3."/>
      <w:lvlJc w:val="right"/>
      <w:pPr>
        <w:ind w:left="9675" w:hanging="180"/>
      </w:pPr>
    </w:lvl>
    <w:lvl w:ilvl="3" w:tplc="0419000F" w:tentative="1">
      <w:start w:val="1"/>
      <w:numFmt w:val="decimal"/>
      <w:lvlText w:val="%4."/>
      <w:lvlJc w:val="left"/>
      <w:pPr>
        <w:ind w:left="10395" w:hanging="360"/>
      </w:pPr>
    </w:lvl>
    <w:lvl w:ilvl="4" w:tplc="04190019" w:tentative="1">
      <w:start w:val="1"/>
      <w:numFmt w:val="lowerLetter"/>
      <w:lvlText w:val="%5."/>
      <w:lvlJc w:val="left"/>
      <w:pPr>
        <w:ind w:left="11115" w:hanging="360"/>
      </w:pPr>
    </w:lvl>
    <w:lvl w:ilvl="5" w:tplc="0419001B" w:tentative="1">
      <w:start w:val="1"/>
      <w:numFmt w:val="lowerRoman"/>
      <w:lvlText w:val="%6."/>
      <w:lvlJc w:val="right"/>
      <w:pPr>
        <w:ind w:left="11835" w:hanging="180"/>
      </w:pPr>
    </w:lvl>
    <w:lvl w:ilvl="6" w:tplc="0419000F" w:tentative="1">
      <w:start w:val="1"/>
      <w:numFmt w:val="decimal"/>
      <w:lvlText w:val="%7."/>
      <w:lvlJc w:val="left"/>
      <w:pPr>
        <w:ind w:left="12555" w:hanging="360"/>
      </w:pPr>
    </w:lvl>
    <w:lvl w:ilvl="7" w:tplc="04190019" w:tentative="1">
      <w:start w:val="1"/>
      <w:numFmt w:val="lowerLetter"/>
      <w:lvlText w:val="%8."/>
      <w:lvlJc w:val="left"/>
      <w:pPr>
        <w:ind w:left="13275" w:hanging="360"/>
      </w:pPr>
    </w:lvl>
    <w:lvl w:ilvl="8" w:tplc="0419001B" w:tentative="1">
      <w:start w:val="1"/>
      <w:numFmt w:val="lowerRoman"/>
      <w:lvlText w:val="%9."/>
      <w:lvlJc w:val="right"/>
      <w:pPr>
        <w:ind w:left="13995" w:hanging="180"/>
      </w:pPr>
    </w:lvl>
  </w:abstractNum>
  <w:abstractNum w:abstractNumId="20">
    <w:nsid w:val="39BA5525"/>
    <w:multiLevelType w:val="hybridMultilevel"/>
    <w:tmpl w:val="575E1796"/>
    <w:lvl w:ilvl="0" w:tplc="B5EA7F4E">
      <w:start w:val="1"/>
      <w:numFmt w:val="decimal"/>
      <w:lvlText w:val="%1)"/>
      <w:lvlJc w:val="left"/>
      <w:pPr>
        <w:ind w:left="1070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C206803"/>
    <w:multiLevelType w:val="hybridMultilevel"/>
    <w:tmpl w:val="F78E931E"/>
    <w:lvl w:ilvl="0" w:tplc="E6D283E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0CE5CA8"/>
    <w:multiLevelType w:val="hybridMultilevel"/>
    <w:tmpl w:val="C6D094A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43E154AA"/>
    <w:multiLevelType w:val="multilevel"/>
    <w:tmpl w:val="A088F830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6D818B8"/>
    <w:multiLevelType w:val="hybridMultilevel"/>
    <w:tmpl w:val="D150A44A"/>
    <w:lvl w:ilvl="0" w:tplc="B5EA7F4E">
      <w:start w:val="1"/>
      <w:numFmt w:val="decimal"/>
      <w:lvlText w:val="%1)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E926DFF"/>
    <w:multiLevelType w:val="hybridMultilevel"/>
    <w:tmpl w:val="629EC474"/>
    <w:lvl w:ilvl="0" w:tplc="B5EA7F4E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62422C"/>
    <w:multiLevelType w:val="hybridMultilevel"/>
    <w:tmpl w:val="CCD47706"/>
    <w:lvl w:ilvl="0" w:tplc="E93EADE6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83E118A"/>
    <w:multiLevelType w:val="hybridMultilevel"/>
    <w:tmpl w:val="2064F1A0"/>
    <w:lvl w:ilvl="0" w:tplc="574219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91761E9"/>
    <w:multiLevelType w:val="multilevel"/>
    <w:tmpl w:val="FA264C38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699D7822"/>
    <w:multiLevelType w:val="multilevel"/>
    <w:tmpl w:val="101C44B0"/>
    <w:lvl w:ilvl="0">
      <w:start w:val="1"/>
      <w:numFmt w:val="bullet"/>
      <w:suff w:val="nothing"/>
      <w:lvlText w:val=""/>
      <w:lvlJc w:val="left"/>
      <w:pPr>
        <w:ind w:left="966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2380"/>
        </w:tabs>
        <w:ind w:left="238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3087"/>
        </w:tabs>
        <w:ind w:left="308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794"/>
        </w:tabs>
        <w:ind w:left="379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4501"/>
        </w:tabs>
        <w:ind w:left="450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5208"/>
        </w:tabs>
        <w:ind w:left="520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915"/>
        </w:tabs>
        <w:ind w:left="591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6622"/>
        </w:tabs>
        <w:ind w:left="662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329"/>
        </w:tabs>
        <w:ind w:left="7329" w:hanging="283"/>
      </w:pPr>
      <w:rPr>
        <w:rFonts w:ascii="Symbol" w:hAnsi="Symbol" w:cs="Symbol" w:hint="default"/>
      </w:rPr>
    </w:lvl>
  </w:abstractNum>
  <w:abstractNum w:abstractNumId="30">
    <w:nsid w:val="69E133DF"/>
    <w:multiLevelType w:val="hybridMultilevel"/>
    <w:tmpl w:val="42D42800"/>
    <w:lvl w:ilvl="0" w:tplc="8F6CA4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57F6062"/>
    <w:multiLevelType w:val="hybridMultilevel"/>
    <w:tmpl w:val="852C8200"/>
    <w:lvl w:ilvl="0" w:tplc="CDC246C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23"/>
  </w:num>
  <w:num w:numId="3">
    <w:abstractNumId w:val="28"/>
  </w:num>
  <w:num w:numId="4">
    <w:abstractNumId w:val="18"/>
  </w:num>
  <w:num w:numId="5">
    <w:abstractNumId w:val="17"/>
  </w:num>
  <w:num w:numId="6">
    <w:abstractNumId w:val="14"/>
  </w:num>
  <w:num w:numId="7">
    <w:abstractNumId w:val="7"/>
  </w:num>
  <w:num w:numId="8">
    <w:abstractNumId w:val="22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10"/>
  </w:num>
  <w:num w:numId="17">
    <w:abstractNumId w:val="4"/>
  </w:num>
  <w:num w:numId="18">
    <w:abstractNumId w:val="0"/>
  </w:num>
  <w:num w:numId="19">
    <w:abstractNumId w:val="3"/>
  </w:num>
  <w:num w:numId="20">
    <w:abstractNumId w:val="1"/>
  </w:num>
  <w:num w:numId="21">
    <w:abstractNumId w:val="2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0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27"/>
  </w:num>
  <w:num w:numId="29">
    <w:abstractNumId w:val="19"/>
  </w:num>
  <w:num w:numId="30">
    <w:abstractNumId w:val="8"/>
  </w:num>
  <w:num w:numId="31">
    <w:abstractNumId w:val="25"/>
  </w:num>
  <w:num w:numId="32">
    <w:abstractNumId w:val="12"/>
  </w:num>
  <w:num w:numId="33">
    <w:abstractNumId w:val="21"/>
  </w:num>
  <w:num w:numId="34">
    <w:abstractNumId w:val="1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355"/>
    <w:rsid w:val="00130BB7"/>
    <w:rsid w:val="00177A99"/>
    <w:rsid w:val="001F60FD"/>
    <w:rsid w:val="002A1D7A"/>
    <w:rsid w:val="002D4B32"/>
    <w:rsid w:val="002E18A8"/>
    <w:rsid w:val="002E7FE1"/>
    <w:rsid w:val="00302705"/>
    <w:rsid w:val="00536355"/>
    <w:rsid w:val="005E3EBD"/>
    <w:rsid w:val="00623519"/>
    <w:rsid w:val="007B0BE4"/>
    <w:rsid w:val="008C7450"/>
    <w:rsid w:val="009C0948"/>
    <w:rsid w:val="00A574D1"/>
    <w:rsid w:val="00AA53BF"/>
    <w:rsid w:val="00AB35A8"/>
    <w:rsid w:val="00B01A1B"/>
    <w:rsid w:val="00B07895"/>
    <w:rsid w:val="00B12D28"/>
    <w:rsid w:val="00C3168E"/>
    <w:rsid w:val="00D64E9C"/>
    <w:rsid w:val="00DA64EE"/>
    <w:rsid w:val="00EF3241"/>
    <w:rsid w:val="00F7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3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qFormat/>
    <w:rsid w:val="00536355"/>
    <w:pPr>
      <w:keepNext/>
      <w:spacing w:before="140" w:after="120"/>
      <w:outlineLvl w:val="2"/>
    </w:pPr>
    <w:rPr>
      <w:rFonts w:ascii="Liberation Serif" w:eastAsia="SimSun" w:hAnsi="Liberation Serif" w:cs="Mangal"/>
      <w:b/>
      <w:bCs/>
      <w:color w:val="808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36355"/>
    <w:rPr>
      <w:rFonts w:ascii="Liberation Serif" w:eastAsia="SimSun" w:hAnsi="Liberation Serif" w:cs="Mangal"/>
      <w:b/>
      <w:bCs/>
      <w:color w:val="808080"/>
      <w:sz w:val="28"/>
      <w:szCs w:val="28"/>
      <w:lang w:eastAsia="zh-CN"/>
    </w:rPr>
  </w:style>
  <w:style w:type="character" w:customStyle="1" w:styleId="a3">
    <w:name w:val="Основной текст Знак"/>
    <w:basedOn w:val="a0"/>
    <w:rsid w:val="005363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4">
    <w:name w:val="Strong"/>
    <w:qFormat/>
    <w:rsid w:val="00536355"/>
    <w:rPr>
      <w:b/>
      <w:bCs/>
    </w:rPr>
  </w:style>
  <w:style w:type="character" w:styleId="a5">
    <w:name w:val="Emphasis"/>
    <w:qFormat/>
    <w:rsid w:val="00536355"/>
    <w:rPr>
      <w:i/>
      <w:iCs/>
    </w:rPr>
  </w:style>
  <w:style w:type="character" w:customStyle="1" w:styleId="-">
    <w:name w:val="Интернет-ссылка"/>
    <w:rsid w:val="00536355"/>
    <w:rPr>
      <w:color w:val="000080"/>
      <w:u w:val="single"/>
    </w:rPr>
  </w:style>
  <w:style w:type="character" w:customStyle="1" w:styleId="ListLabel1">
    <w:name w:val="ListLabel 1"/>
    <w:rsid w:val="00536355"/>
    <w:rPr>
      <w:rFonts w:cs="OpenSymbol"/>
    </w:rPr>
  </w:style>
  <w:style w:type="character" w:customStyle="1" w:styleId="ListLabel2">
    <w:name w:val="ListLabel 2"/>
    <w:rsid w:val="00536355"/>
    <w:rPr>
      <w:rFonts w:cs="Times New Roman"/>
    </w:rPr>
  </w:style>
  <w:style w:type="character" w:customStyle="1" w:styleId="ListLabel3">
    <w:name w:val="ListLabel 3"/>
    <w:rsid w:val="00536355"/>
    <w:rPr>
      <w:rFonts w:cs="Courier New"/>
    </w:rPr>
  </w:style>
  <w:style w:type="character" w:customStyle="1" w:styleId="ListLabel4">
    <w:name w:val="ListLabel 4"/>
    <w:rsid w:val="00536355"/>
    <w:rPr>
      <w:rFonts w:cs="Wingdings"/>
    </w:rPr>
  </w:style>
  <w:style w:type="character" w:customStyle="1" w:styleId="ListLabel5">
    <w:name w:val="ListLabel 5"/>
    <w:rsid w:val="00536355"/>
    <w:rPr>
      <w:rFonts w:cs="Symbol"/>
    </w:rPr>
  </w:style>
  <w:style w:type="character" w:customStyle="1" w:styleId="ListLabel6">
    <w:name w:val="ListLabel 6"/>
    <w:rsid w:val="00536355"/>
    <w:rPr>
      <w:lang w:val="ru-RU"/>
    </w:rPr>
  </w:style>
  <w:style w:type="character" w:customStyle="1" w:styleId="a6">
    <w:name w:val="Выделение жирным"/>
    <w:rsid w:val="00536355"/>
    <w:rPr>
      <w:b/>
      <w:bCs/>
    </w:rPr>
  </w:style>
  <w:style w:type="character" w:customStyle="1" w:styleId="ListLabel7">
    <w:name w:val="ListLabel 7"/>
    <w:rsid w:val="00536355"/>
    <w:rPr>
      <w:rFonts w:cs="Symbol"/>
    </w:rPr>
  </w:style>
  <w:style w:type="character" w:customStyle="1" w:styleId="ListLabel8">
    <w:name w:val="ListLabel 8"/>
    <w:rsid w:val="00536355"/>
    <w:rPr>
      <w:rFonts w:cs="Symbol"/>
    </w:rPr>
  </w:style>
  <w:style w:type="paragraph" w:customStyle="1" w:styleId="a7">
    <w:name w:val="Заголовок"/>
    <w:basedOn w:val="a"/>
    <w:next w:val="a8"/>
    <w:rsid w:val="0053635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link w:val="1"/>
    <w:rsid w:val="00536355"/>
    <w:pPr>
      <w:spacing w:after="140" w:line="288" w:lineRule="auto"/>
    </w:pPr>
  </w:style>
  <w:style w:type="character" w:customStyle="1" w:styleId="1">
    <w:name w:val="Основной текст Знак1"/>
    <w:basedOn w:val="a0"/>
    <w:link w:val="a8"/>
    <w:rsid w:val="005363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"/>
    <w:rsid w:val="00536355"/>
    <w:pPr>
      <w:widowControl w:val="0"/>
      <w:suppressAutoHyphens/>
      <w:spacing w:after="0"/>
    </w:pPr>
    <w:rPr>
      <w:rFonts w:ascii="Calibri" w:eastAsia="SimSun" w:hAnsi="Calibri" w:cs="Mangal"/>
    </w:rPr>
  </w:style>
  <w:style w:type="paragraph" w:styleId="aa">
    <w:name w:val="Title"/>
    <w:basedOn w:val="a"/>
    <w:link w:val="ab"/>
    <w:rsid w:val="00536355"/>
    <w:pPr>
      <w:suppressLineNumbers/>
      <w:spacing w:before="120" w:after="120"/>
    </w:pPr>
    <w:rPr>
      <w:rFonts w:cs="Mangal"/>
      <w:i/>
      <w:iCs/>
    </w:rPr>
  </w:style>
  <w:style w:type="character" w:customStyle="1" w:styleId="ab">
    <w:name w:val="Название Знак"/>
    <w:basedOn w:val="a0"/>
    <w:link w:val="aa"/>
    <w:rsid w:val="00536355"/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10">
    <w:name w:val="index 1"/>
    <w:basedOn w:val="a"/>
    <w:next w:val="a"/>
    <w:autoRedefine/>
    <w:uiPriority w:val="99"/>
    <w:semiHidden/>
    <w:unhideWhenUsed/>
    <w:rsid w:val="00536355"/>
    <w:pPr>
      <w:ind w:left="240" w:hanging="240"/>
    </w:pPr>
  </w:style>
  <w:style w:type="paragraph" w:styleId="ac">
    <w:name w:val="index heading"/>
    <w:basedOn w:val="a"/>
    <w:rsid w:val="00536355"/>
    <w:pPr>
      <w:suppressLineNumbers/>
    </w:pPr>
    <w:rPr>
      <w:rFonts w:cs="Mangal"/>
    </w:rPr>
  </w:style>
  <w:style w:type="paragraph" w:customStyle="1" w:styleId="ad">
    <w:name w:val="Заглавие"/>
    <w:basedOn w:val="a"/>
    <w:rsid w:val="0053635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Основной текст1"/>
    <w:basedOn w:val="a"/>
    <w:rsid w:val="00536355"/>
    <w:pPr>
      <w:widowControl w:val="0"/>
      <w:spacing w:after="120" w:line="288" w:lineRule="auto"/>
      <w:textAlignment w:val="baseline"/>
    </w:pPr>
    <w:rPr>
      <w:rFonts w:eastAsia="Andale Sans UI" w:cs="Tahoma"/>
      <w:lang w:val="en-US" w:eastAsia="en-US" w:bidi="en-US"/>
    </w:rPr>
  </w:style>
  <w:style w:type="paragraph" w:customStyle="1" w:styleId="ConsPlusNonformat">
    <w:name w:val="ConsPlusNonformat"/>
    <w:rsid w:val="00536355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36355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List Paragraph"/>
    <w:basedOn w:val="a"/>
    <w:link w:val="af"/>
    <w:uiPriority w:val="34"/>
    <w:qFormat/>
    <w:rsid w:val="00536355"/>
    <w:pPr>
      <w:ind w:left="720"/>
      <w:contextualSpacing/>
    </w:pPr>
  </w:style>
  <w:style w:type="character" w:customStyle="1" w:styleId="af">
    <w:name w:val="Абзац списка Знак"/>
    <w:link w:val="ae"/>
    <w:uiPriority w:val="99"/>
    <w:locked/>
    <w:rsid w:val="005363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0">
    <w:name w:val="Текст выноски Знак"/>
    <w:basedOn w:val="a0"/>
    <w:link w:val="af1"/>
    <w:uiPriority w:val="99"/>
    <w:semiHidden/>
    <w:rsid w:val="00536355"/>
    <w:rPr>
      <w:rFonts w:ascii="Tahoma" w:eastAsia="Times New Roman" w:hAnsi="Tahoma" w:cs="Tahoma"/>
      <w:sz w:val="16"/>
      <w:szCs w:val="16"/>
      <w:lang w:eastAsia="zh-CN"/>
    </w:rPr>
  </w:style>
  <w:style w:type="paragraph" w:styleId="af1">
    <w:name w:val="Balloon Text"/>
    <w:basedOn w:val="a"/>
    <w:link w:val="af0"/>
    <w:uiPriority w:val="99"/>
    <w:semiHidden/>
    <w:unhideWhenUsed/>
    <w:rsid w:val="00536355"/>
    <w:rPr>
      <w:rFonts w:ascii="Tahoma" w:hAnsi="Tahoma" w:cs="Tahoma"/>
      <w:sz w:val="16"/>
      <w:szCs w:val="16"/>
    </w:rPr>
  </w:style>
  <w:style w:type="character" w:styleId="af2">
    <w:name w:val="Hyperlink"/>
    <w:rsid w:val="00536355"/>
    <w:rPr>
      <w:color w:val="0000FF"/>
      <w:u w:val="single"/>
    </w:rPr>
  </w:style>
  <w:style w:type="paragraph" w:customStyle="1" w:styleId="12">
    <w:name w:val="Абзац списка1"/>
    <w:basedOn w:val="a"/>
    <w:rsid w:val="00536355"/>
    <w:pPr>
      <w:ind w:left="720"/>
      <w:contextualSpacing/>
      <w:jc w:val="both"/>
    </w:pPr>
    <w:rPr>
      <w:rFonts w:eastAsia="Calibri"/>
      <w:szCs w:val="20"/>
      <w:lang w:val="en-US"/>
    </w:rPr>
  </w:style>
  <w:style w:type="paragraph" w:styleId="af3">
    <w:name w:val="No Spacing"/>
    <w:uiPriority w:val="1"/>
    <w:qFormat/>
    <w:rsid w:val="00B01A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B01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B01A1B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3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qFormat/>
    <w:rsid w:val="00536355"/>
    <w:pPr>
      <w:keepNext/>
      <w:spacing w:before="140" w:after="120"/>
      <w:outlineLvl w:val="2"/>
    </w:pPr>
    <w:rPr>
      <w:rFonts w:ascii="Liberation Serif" w:eastAsia="SimSun" w:hAnsi="Liberation Serif" w:cs="Mangal"/>
      <w:b/>
      <w:bCs/>
      <w:color w:val="808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36355"/>
    <w:rPr>
      <w:rFonts w:ascii="Liberation Serif" w:eastAsia="SimSun" w:hAnsi="Liberation Serif" w:cs="Mangal"/>
      <w:b/>
      <w:bCs/>
      <w:color w:val="808080"/>
      <w:sz w:val="28"/>
      <w:szCs w:val="28"/>
      <w:lang w:eastAsia="zh-CN"/>
    </w:rPr>
  </w:style>
  <w:style w:type="character" w:customStyle="1" w:styleId="a3">
    <w:name w:val="Основной текст Знак"/>
    <w:basedOn w:val="a0"/>
    <w:rsid w:val="005363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4">
    <w:name w:val="Strong"/>
    <w:qFormat/>
    <w:rsid w:val="00536355"/>
    <w:rPr>
      <w:b/>
      <w:bCs/>
    </w:rPr>
  </w:style>
  <w:style w:type="character" w:styleId="a5">
    <w:name w:val="Emphasis"/>
    <w:qFormat/>
    <w:rsid w:val="00536355"/>
    <w:rPr>
      <w:i/>
      <w:iCs/>
    </w:rPr>
  </w:style>
  <w:style w:type="character" w:customStyle="1" w:styleId="-">
    <w:name w:val="Интернет-ссылка"/>
    <w:rsid w:val="00536355"/>
    <w:rPr>
      <w:color w:val="000080"/>
      <w:u w:val="single"/>
    </w:rPr>
  </w:style>
  <w:style w:type="character" w:customStyle="1" w:styleId="ListLabel1">
    <w:name w:val="ListLabel 1"/>
    <w:rsid w:val="00536355"/>
    <w:rPr>
      <w:rFonts w:cs="OpenSymbol"/>
    </w:rPr>
  </w:style>
  <w:style w:type="character" w:customStyle="1" w:styleId="ListLabel2">
    <w:name w:val="ListLabel 2"/>
    <w:rsid w:val="00536355"/>
    <w:rPr>
      <w:rFonts w:cs="Times New Roman"/>
    </w:rPr>
  </w:style>
  <w:style w:type="character" w:customStyle="1" w:styleId="ListLabel3">
    <w:name w:val="ListLabel 3"/>
    <w:rsid w:val="00536355"/>
    <w:rPr>
      <w:rFonts w:cs="Courier New"/>
    </w:rPr>
  </w:style>
  <w:style w:type="character" w:customStyle="1" w:styleId="ListLabel4">
    <w:name w:val="ListLabel 4"/>
    <w:rsid w:val="00536355"/>
    <w:rPr>
      <w:rFonts w:cs="Wingdings"/>
    </w:rPr>
  </w:style>
  <w:style w:type="character" w:customStyle="1" w:styleId="ListLabel5">
    <w:name w:val="ListLabel 5"/>
    <w:rsid w:val="00536355"/>
    <w:rPr>
      <w:rFonts w:cs="Symbol"/>
    </w:rPr>
  </w:style>
  <w:style w:type="character" w:customStyle="1" w:styleId="ListLabel6">
    <w:name w:val="ListLabel 6"/>
    <w:rsid w:val="00536355"/>
    <w:rPr>
      <w:lang w:val="ru-RU"/>
    </w:rPr>
  </w:style>
  <w:style w:type="character" w:customStyle="1" w:styleId="a6">
    <w:name w:val="Выделение жирным"/>
    <w:rsid w:val="00536355"/>
    <w:rPr>
      <w:b/>
      <w:bCs/>
    </w:rPr>
  </w:style>
  <w:style w:type="character" w:customStyle="1" w:styleId="ListLabel7">
    <w:name w:val="ListLabel 7"/>
    <w:rsid w:val="00536355"/>
    <w:rPr>
      <w:rFonts w:cs="Symbol"/>
    </w:rPr>
  </w:style>
  <w:style w:type="character" w:customStyle="1" w:styleId="ListLabel8">
    <w:name w:val="ListLabel 8"/>
    <w:rsid w:val="00536355"/>
    <w:rPr>
      <w:rFonts w:cs="Symbol"/>
    </w:rPr>
  </w:style>
  <w:style w:type="paragraph" w:customStyle="1" w:styleId="a7">
    <w:name w:val="Заголовок"/>
    <w:basedOn w:val="a"/>
    <w:next w:val="a8"/>
    <w:rsid w:val="0053635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link w:val="1"/>
    <w:rsid w:val="00536355"/>
    <w:pPr>
      <w:spacing w:after="140" w:line="288" w:lineRule="auto"/>
    </w:pPr>
  </w:style>
  <w:style w:type="character" w:customStyle="1" w:styleId="1">
    <w:name w:val="Основной текст Знак1"/>
    <w:basedOn w:val="a0"/>
    <w:link w:val="a8"/>
    <w:rsid w:val="005363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"/>
    <w:rsid w:val="00536355"/>
    <w:pPr>
      <w:widowControl w:val="0"/>
      <w:suppressAutoHyphens/>
      <w:spacing w:after="0"/>
    </w:pPr>
    <w:rPr>
      <w:rFonts w:ascii="Calibri" w:eastAsia="SimSun" w:hAnsi="Calibri" w:cs="Mangal"/>
    </w:rPr>
  </w:style>
  <w:style w:type="paragraph" w:styleId="aa">
    <w:name w:val="Title"/>
    <w:basedOn w:val="a"/>
    <w:link w:val="ab"/>
    <w:rsid w:val="00536355"/>
    <w:pPr>
      <w:suppressLineNumbers/>
      <w:spacing w:before="120" w:after="120"/>
    </w:pPr>
    <w:rPr>
      <w:rFonts w:cs="Mangal"/>
      <w:i/>
      <w:iCs/>
    </w:rPr>
  </w:style>
  <w:style w:type="character" w:customStyle="1" w:styleId="ab">
    <w:name w:val="Название Знак"/>
    <w:basedOn w:val="a0"/>
    <w:link w:val="aa"/>
    <w:rsid w:val="00536355"/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10">
    <w:name w:val="index 1"/>
    <w:basedOn w:val="a"/>
    <w:next w:val="a"/>
    <w:autoRedefine/>
    <w:uiPriority w:val="99"/>
    <w:semiHidden/>
    <w:unhideWhenUsed/>
    <w:rsid w:val="00536355"/>
    <w:pPr>
      <w:ind w:left="240" w:hanging="240"/>
    </w:pPr>
  </w:style>
  <w:style w:type="paragraph" w:styleId="ac">
    <w:name w:val="index heading"/>
    <w:basedOn w:val="a"/>
    <w:rsid w:val="00536355"/>
    <w:pPr>
      <w:suppressLineNumbers/>
    </w:pPr>
    <w:rPr>
      <w:rFonts w:cs="Mangal"/>
    </w:rPr>
  </w:style>
  <w:style w:type="paragraph" w:customStyle="1" w:styleId="ad">
    <w:name w:val="Заглавие"/>
    <w:basedOn w:val="a"/>
    <w:rsid w:val="0053635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Основной текст1"/>
    <w:basedOn w:val="a"/>
    <w:rsid w:val="00536355"/>
    <w:pPr>
      <w:widowControl w:val="0"/>
      <w:spacing w:after="120" w:line="288" w:lineRule="auto"/>
      <w:textAlignment w:val="baseline"/>
    </w:pPr>
    <w:rPr>
      <w:rFonts w:eastAsia="Andale Sans UI" w:cs="Tahoma"/>
      <w:lang w:val="en-US" w:eastAsia="en-US" w:bidi="en-US"/>
    </w:rPr>
  </w:style>
  <w:style w:type="paragraph" w:customStyle="1" w:styleId="ConsPlusNonformat">
    <w:name w:val="ConsPlusNonformat"/>
    <w:rsid w:val="00536355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36355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List Paragraph"/>
    <w:basedOn w:val="a"/>
    <w:link w:val="af"/>
    <w:uiPriority w:val="34"/>
    <w:qFormat/>
    <w:rsid w:val="00536355"/>
    <w:pPr>
      <w:ind w:left="720"/>
      <w:contextualSpacing/>
    </w:pPr>
  </w:style>
  <w:style w:type="character" w:customStyle="1" w:styleId="af">
    <w:name w:val="Абзац списка Знак"/>
    <w:link w:val="ae"/>
    <w:uiPriority w:val="99"/>
    <w:locked/>
    <w:rsid w:val="005363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0">
    <w:name w:val="Текст выноски Знак"/>
    <w:basedOn w:val="a0"/>
    <w:link w:val="af1"/>
    <w:uiPriority w:val="99"/>
    <w:semiHidden/>
    <w:rsid w:val="00536355"/>
    <w:rPr>
      <w:rFonts w:ascii="Tahoma" w:eastAsia="Times New Roman" w:hAnsi="Tahoma" w:cs="Tahoma"/>
      <w:sz w:val="16"/>
      <w:szCs w:val="16"/>
      <w:lang w:eastAsia="zh-CN"/>
    </w:rPr>
  </w:style>
  <w:style w:type="paragraph" w:styleId="af1">
    <w:name w:val="Balloon Text"/>
    <w:basedOn w:val="a"/>
    <w:link w:val="af0"/>
    <w:uiPriority w:val="99"/>
    <w:semiHidden/>
    <w:unhideWhenUsed/>
    <w:rsid w:val="00536355"/>
    <w:rPr>
      <w:rFonts w:ascii="Tahoma" w:hAnsi="Tahoma" w:cs="Tahoma"/>
      <w:sz w:val="16"/>
      <w:szCs w:val="16"/>
    </w:rPr>
  </w:style>
  <w:style w:type="character" w:styleId="af2">
    <w:name w:val="Hyperlink"/>
    <w:rsid w:val="00536355"/>
    <w:rPr>
      <w:color w:val="0000FF"/>
      <w:u w:val="single"/>
    </w:rPr>
  </w:style>
  <w:style w:type="paragraph" w:customStyle="1" w:styleId="12">
    <w:name w:val="Абзац списка1"/>
    <w:basedOn w:val="a"/>
    <w:rsid w:val="00536355"/>
    <w:pPr>
      <w:ind w:left="720"/>
      <w:contextualSpacing/>
      <w:jc w:val="both"/>
    </w:pPr>
    <w:rPr>
      <w:rFonts w:eastAsia="Calibri"/>
      <w:szCs w:val="20"/>
      <w:lang w:val="en-US"/>
    </w:rPr>
  </w:style>
  <w:style w:type="paragraph" w:styleId="af3">
    <w:name w:val="No Spacing"/>
    <w:uiPriority w:val="1"/>
    <w:qFormat/>
    <w:rsid w:val="00B01A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B01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B01A1B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sluzhba.gov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rsockanc37@rsoc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32.rsoc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32.rsoc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32.rso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FEA76-1853-4D59-B5D9-06A1B850D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5201</Words>
  <Characters>29652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Давыдова Елена</cp:lastModifiedBy>
  <cp:revision>3</cp:revision>
  <cp:lastPrinted>2021-05-11T08:08:00Z</cp:lastPrinted>
  <dcterms:created xsi:type="dcterms:W3CDTF">2021-05-13T07:50:00Z</dcterms:created>
  <dcterms:modified xsi:type="dcterms:W3CDTF">2021-05-18T13:19:00Z</dcterms:modified>
</cp:coreProperties>
</file>